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80130F" w14:textId="77777777" w:rsidR="00252634" w:rsidRDefault="00252634" w:rsidP="0073732F">
      <w:pPr>
        <w:ind w:left="1440"/>
      </w:pPr>
      <w:r>
        <w:t>Province of Quebec</w:t>
      </w:r>
    </w:p>
    <w:p w14:paraId="5667D428" w14:textId="77777777" w:rsidR="00252634" w:rsidRDefault="00252634" w:rsidP="0073732F">
      <w:pPr>
        <w:ind w:left="1440"/>
      </w:pPr>
      <w:r>
        <w:t>Municipality of Chichester</w:t>
      </w:r>
    </w:p>
    <w:p w14:paraId="6842D4BA" w14:textId="77777777" w:rsidR="00252634" w:rsidRDefault="00252634" w:rsidP="0073732F">
      <w:pPr>
        <w:ind w:firstLine="720"/>
      </w:pPr>
    </w:p>
    <w:p w14:paraId="66E7C75F" w14:textId="16ADAF5A" w:rsidR="00252634" w:rsidRPr="00C2383B" w:rsidRDefault="00252634" w:rsidP="00C2383B">
      <w:pPr>
        <w:ind w:left="1440"/>
        <w:jc w:val="both"/>
      </w:pPr>
      <w:r>
        <w:t xml:space="preserve">Regular meeting of the Chichester Municipal Council </w:t>
      </w:r>
      <w:r w:rsidR="00C425C3">
        <w:t xml:space="preserve">held </w:t>
      </w:r>
      <w:r w:rsidR="00641785">
        <w:t>July 13</w:t>
      </w:r>
      <w:r w:rsidR="00641785" w:rsidRPr="00641785">
        <w:rPr>
          <w:vertAlign w:val="superscript"/>
        </w:rPr>
        <w:t>th</w:t>
      </w:r>
      <w:r w:rsidR="00BD2EFB">
        <w:t>, 2020</w:t>
      </w:r>
      <w:r w:rsidR="00B335D7">
        <w:rPr>
          <w:lang w:val="en-GB"/>
        </w:rPr>
        <w:t xml:space="preserve"> at </w:t>
      </w:r>
      <w:r w:rsidR="008B6E80">
        <w:rPr>
          <w:lang w:val="en-GB"/>
        </w:rPr>
        <w:t>6</w:t>
      </w:r>
      <w:r w:rsidR="00B335D7">
        <w:rPr>
          <w:lang w:val="en-GB"/>
        </w:rPr>
        <w:t>:00pm</w:t>
      </w:r>
      <w:r w:rsidR="00681E7E">
        <w:rPr>
          <w:lang w:val="en-GB"/>
        </w:rPr>
        <w:t xml:space="preserve">, by </w:t>
      </w:r>
      <w:r w:rsidR="00641785">
        <w:rPr>
          <w:lang w:val="en-GB"/>
        </w:rPr>
        <w:t>tele</w:t>
      </w:r>
      <w:r w:rsidR="00681E7E">
        <w:rPr>
          <w:lang w:val="en-GB"/>
        </w:rPr>
        <w:t>conference</w:t>
      </w:r>
      <w:r w:rsidR="00641785">
        <w:rPr>
          <w:lang w:val="en-GB"/>
        </w:rPr>
        <w:t xml:space="preserve"> and in-person</w:t>
      </w:r>
      <w:r w:rsidR="00681E7E">
        <w:rPr>
          <w:lang w:val="en-GB"/>
        </w:rPr>
        <w:t xml:space="preserve">, due to the current pandemic restrictions. </w:t>
      </w:r>
      <w:r w:rsidR="00B335D7">
        <w:rPr>
          <w:lang w:val="en-GB"/>
        </w:rPr>
        <w:t xml:space="preserve"> </w:t>
      </w:r>
    </w:p>
    <w:p w14:paraId="64D8859D" w14:textId="77777777" w:rsidR="00252634" w:rsidRPr="00843F97" w:rsidRDefault="00252634" w:rsidP="00EC344D">
      <w:pPr>
        <w:jc w:val="both"/>
      </w:pPr>
    </w:p>
    <w:p w14:paraId="618ACCC6" w14:textId="4A688BD4" w:rsidR="004F61B1" w:rsidRDefault="00252634" w:rsidP="00EC344D">
      <w:pPr>
        <w:ind w:left="1440"/>
        <w:jc w:val="both"/>
        <w:rPr>
          <w:lang w:val="en-GB"/>
        </w:rPr>
      </w:pPr>
      <w:r>
        <w:rPr>
          <w:lang w:val="en-GB"/>
        </w:rPr>
        <w:t>At which were present</w:t>
      </w:r>
      <w:r w:rsidR="00681E7E">
        <w:rPr>
          <w:lang w:val="en-GB"/>
        </w:rPr>
        <w:t xml:space="preserve">, </w:t>
      </w:r>
      <w:r w:rsidR="00641785">
        <w:rPr>
          <w:lang w:val="en-GB"/>
        </w:rPr>
        <w:t>in-person</w:t>
      </w:r>
      <w:r w:rsidR="00681E7E">
        <w:rPr>
          <w:lang w:val="en-GB"/>
        </w:rPr>
        <w:t xml:space="preserve">, </w:t>
      </w:r>
      <w:r>
        <w:rPr>
          <w:lang w:val="en-GB"/>
        </w:rPr>
        <w:t xml:space="preserve">his </w:t>
      </w:r>
      <w:r w:rsidR="00996279">
        <w:rPr>
          <w:lang w:val="en-GB"/>
        </w:rPr>
        <w:t xml:space="preserve">Worship Mayor Donald Gagnon, </w:t>
      </w:r>
      <w:r>
        <w:rPr>
          <w:lang w:val="en-GB"/>
        </w:rPr>
        <w:t xml:space="preserve">Councillors </w:t>
      </w:r>
      <w:r w:rsidR="00983466">
        <w:rPr>
          <w:lang w:val="en-GB"/>
        </w:rPr>
        <w:t>Neil Maloney,</w:t>
      </w:r>
      <w:r w:rsidR="00062843">
        <w:rPr>
          <w:lang w:val="en-GB"/>
        </w:rPr>
        <w:t xml:space="preserve"> </w:t>
      </w:r>
      <w:r w:rsidR="0074090A">
        <w:rPr>
          <w:lang w:val="en-GB"/>
        </w:rPr>
        <w:t>Corey Bissonnette</w:t>
      </w:r>
      <w:r w:rsidR="00527628">
        <w:rPr>
          <w:lang w:val="en-GB"/>
        </w:rPr>
        <w:t xml:space="preserve">, </w:t>
      </w:r>
      <w:r w:rsidR="00641785">
        <w:rPr>
          <w:lang w:val="en-GB"/>
        </w:rPr>
        <w:t xml:space="preserve">Chrissy Ann Payne, </w:t>
      </w:r>
      <w:r w:rsidR="00A77393">
        <w:rPr>
          <w:lang w:val="en-GB"/>
        </w:rPr>
        <w:t>Louis Schryer</w:t>
      </w:r>
      <w:r w:rsidR="00641785">
        <w:rPr>
          <w:lang w:val="en-GB"/>
        </w:rPr>
        <w:t xml:space="preserve"> </w:t>
      </w:r>
      <w:r w:rsidR="0023229C">
        <w:rPr>
          <w:lang w:val="en-GB"/>
        </w:rPr>
        <w:t xml:space="preserve">and </w:t>
      </w:r>
      <w:r w:rsidR="007C6F96">
        <w:rPr>
          <w:lang w:val="en-GB"/>
        </w:rPr>
        <w:t>Jacques Fleury</w:t>
      </w:r>
      <w:r w:rsidR="00641785">
        <w:rPr>
          <w:lang w:val="en-GB"/>
        </w:rPr>
        <w:t>; Councillor Dustin Denault is present on the phone.</w:t>
      </w:r>
    </w:p>
    <w:p w14:paraId="24DEA19F" w14:textId="77777777" w:rsidR="0023229C" w:rsidRDefault="0023229C" w:rsidP="00EC344D">
      <w:pPr>
        <w:ind w:left="1440"/>
        <w:jc w:val="both"/>
        <w:rPr>
          <w:lang w:val="en-GB"/>
        </w:rPr>
      </w:pPr>
    </w:p>
    <w:p w14:paraId="0BEB1480" w14:textId="77777777" w:rsidR="00023F7B" w:rsidRDefault="00023F7B" w:rsidP="00023F7B">
      <w:pPr>
        <w:ind w:left="1440"/>
        <w:rPr>
          <w:lang w:val="en-GB"/>
        </w:rPr>
      </w:pPr>
      <w:r>
        <w:rPr>
          <w:lang w:val="en-GB"/>
        </w:rPr>
        <w:t>Director General, Alicia Jones, is present.</w:t>
      </w:r>
    </w:p>
    <w:p w14:paraId="547E2DC4" w14:textId="77777777" w:rsidR="008B6E80" w:rsidRDefault="008B6E80" w:rsidP="00023F7B">
      <w:pPr>
        <w:ind w:left="1440"/>
        <w:rPr>
          <w:lang w:val="en-GB"/>
        </w:rPr>
      </w:pPr>
    </w:p>
    <w:p w14:paraId="665DDE92" w14:textId="77777777" w:rsidR="007C6F96" w:rsidRDefault="007C6F96" w:rsidP="0073732F">
      <w:pPr>
        <w:ind w:firstLine="5760"/>
        <w:rPr>
          <w:lang w:val="en-GB"/>
        </w:rPr>
      </w:pPr>
    </w:p>
    <w:p w14:paraId="3A30642D" w14:textId="77777777" w:rsidR="00252634" w:rsidRDefault="00252634" w:rsidP="0073732F">
      <w:pPr>
        <w:tabs>
          <w:tab w:val="left" w:pos="-1440"/>
        </w:tabs>
        <w:spacing w:after="120"/>
        <w:ind w:left="2160" w:hanging="720"/>
        <w:rPr>
          <w:b/>
          <w:bCs/>
          <w:i/>
          <w:iCs/>
          <w:lang w:val="en-GB"/>
        </w:rPr>
      </w:pPr>
      <w:r>
        <w:rPr>
          <w:b/>
          <w:bCs/>
          <w:lang w:val="en-GB"/>
        </w:rPr>
        <w:t>1.</w:t>
      </w:r>
      <w:r>
        <w:rPr>
          <w:lang w:val="en-GB"/>
        </w:rPr>
        <w:tab/>
      </w:r>
      <w:r>
        <w:rPr>
          <w:b/>
          <w:bCs/>
          <w:u w:val="single"/>
          <w:lang w:val="en-GB"/>
        </w:rPr>
        <w:t>Opening of meeting</w:t>
      </w:r>
    </w:p>
    <w:p w14:paraId="6D7FE3B8" w14:textId="77777777" w:rsidR="00252634" w:rsidRDefault="00996279" w:rsidP="0073732F">
      <w:pPr>
        <w:ind w:left="1440"/>
        <w:rPr>
          <w:lang w:val="en-GB"/>
        </w:rPr>
      </w:pPr>
      <w:r>
        <w:rPr>
          <w:lang w:val="en-GB"/>
        </w:rPr>
        <w:t>Mayor Gagnon</w:t>
      </w:r>
      <w:r w:rsidR="00252634">
        <w:rPr>
          <w:lang w:val="en-GB"/>
        </w:rPr>
        <w:t xml:space="preserve"> welcomes everyone and declares the meeting to be open.</w:t>
      </w:r>
    </w:p>
    <w:p w14:paraId="5E4FEDB9" w14:textId="77777777" w:rsidR="00B7554A" w:rsidRDefault="00B7554A" w:rsidP="0073732F">
      <w:pPr>
        <w:rPr>
          <w:lang w:val="en-GB"/>
        </w:rPr>
      </w:pPr>
    </w:p>
    <w:p w14:paraId="3B5FB0FE" w14:textId="77777777" w:rsidR="00AF39AD" w:rsidRDefault="00AF39AD" w:rsidP="0073732F">
      <w:pPr>
        <w:rPr>
          <w:lang w:val="en-GB"/>
        </w:rPr>
      </w:pPr>
    </w:p>
    <w:p w14:paraId="6115D17E" w14:textId="77777777" w:rsidR="001E2B28" w:rsidRDefault="00252634" w:rsidP="0073732F">
      <w:pPr>
        <w:tabs>
          <w:tab w:val="left" w:pos="-1440"/>
        </w:tabs>
        <w:spacing w:after="120"/>
        <w:ind w:left="2160" w:hanging="720"/>
        <w:rPr>
          <w:b/>
          <w:bCs/>
          <w:i/>
          <w:iCs/>
          <w:u w:val="single"/>
          <w:lang w:val="en-GB"/>
        </w:rPr>
      </w:pPr>
      <w:r>
        <w:rPr>
          <w:b/>
          <w:bCs/>
          <w:lang w:val="en-GB"/>
        </w:rPr>
        <w:t>2.</w:t>
      </w:r>
      <w:r>
        <w:rPr>
          <w:b/>
          <w:bCs/>
          <w:i/>
          <w:iCs/>
          <w:lang w:val="en-GB"/>
        </w:rPr>
        <w:tab/>
      </w:r>
      <w:r>
        <w:rPr>
          <w:b/>
          <w:bCs/>
          <w:u w:val="single"/>
          <w:lang w:val="en-GB"/>
        </w:rPr>
        <w:t>Adoption of agenda</w:t>
      </w:r>
    </w:p>
    <w:p w14:paraId="1D12CB15" w14:textId="1257543D" w:rsidR="00252634" w:rsidRPr="001E2B28" w:rsidRDefault="00536C14" w:rsidP="0073732F">
      <w:pPr>
        <w:tabs>
          <w:tab w:val="left" w:pos="-1440"/>
        </w:tabs>
        <w:rPr>
          <w:b/>
          <w:bCs/>
          <w:i/>
          <w:iCs/>
          <w:u w:val="single"/>
          <w:lang w:val="en-GB"/>
        </w:rPr>
      </w:pPr>
      <w:r>
        <w:rPr>
          <w:bCs/>
          <w:lang w:val="en-GB"/>
        </w:rPr>
        <w:t>0</w:t>
      </w:r>
      <w:r w:rsidR="00641785">
        <w:rPr>
          <w:bCs/>
          <w:lang w:val="en-GB"/>
        </w:rPr>
        <w:t>76</w:t>
      </w:r>
      <w:r w:rsidR="00BD2EFB">
        <w:rPr>
          <w:bCs/>
          <w:lang w:val="en-GB"/>
        </w:rPr>
        <w:t>-20/0</w:t>
      </w:r>
      <w:r w:rsidR="00641785">
        <w:rPr>
          <w:bCs/>
          <w:lang w:val="en-GB"/>
        </w:rPr>
        <w:t>7</w:t>
      </w:r>
      <w:r w:rsidR="001E2B28">
        <w:rPr>
          <w:lang w:val="en-GB"/>
        </w:rPr>
        <w:tab/>
      </w:r>
      <w:r w:rsidR="00252634">
        <w:rPr>
          <w:lang w:val="en-GB"/>
        </w:rPr>
        <w:t xml:space="preserve">Moved by </w:t>
      </w:r>
      <w:r w:rsidR="0074090A">
        <w:rPr>
          <w:lang w:val="en-GB"/>
        </w:rPr>
        <w:t>Louis Schryer</w:t>
      </w:r>
      <w:r w:rsidR="00E71CD0">
        <w:rPr>
          <w:lang w:val="en-GB"/>
        </w:rPr>
        <w:t xml:space="preserve"> </w:t>
      </w:r>
      <w:r w:rsidR="006B52CA">
        <w:rPr>
          <w:lang w:val="en-GB"/>
        </w:rPr>
        <w:t>t</w:t>
      </w:r>
      <w:r w:rsidR="007232B0">
        <w:rPr>
          <w:lang w:val="en-GB"/>
        </w:rPr>
        <w:t>o accept the agenda as presented</w:t>
      </w:r>
      <w:r w:rsidR="00C2383B">
        <w:rPr>
          <w:lang w:val="en-GB"/>
        </w:rPr>
        <w:t xml:space="preserve"> and amended</w:t>
      </w:r>
      <w:r w:rsidR="007232B0">
        <w:rPr>
          <w:lang w:val="en-GB"/>
        </w:rPr>
        <w:t>.</w:t>
      </w:r>
    </w:p>
    <w:p w14:paraId="7505A537" w14:textId="77777777" w:rsidR="00252634" w:rsidRDefault="00FB284B" w:rsidP="00F8697D">
      <w:pPr>
        <w:ind w:left="3600" w:firstLine="720"/>
        <w:rPr>
          <w:lang w:val="en-GB"/>
        </w:rPr>
      </w:pPr>
      <w:r>
        <w:rPr>
          <w:lang w:val="en-GB"/>
        </w:rPr>
        <w:t>Adopted</w:t>
      </w:r>
    </w:p>
    <w:p w14:paraId="74A01ED8" w14:textId="77777777" w:rsidR="00252634" w:rsidRDefault="00252634" w:rsidP="0073732F">
      <w:pPr>
        <w:rPr>
          <w:lang w:val="en-GB"/>
        </w:rPr>
      </w:pPr>
    </w:p>
    <w:p w14:paraId="3DCC4C04" w14:textId="77777777" w:rsidR="00AF39AD" w:rsidRDefault="00AF39AD" w:rsidP="0073732F">
      <w:pPr>
        <w:rPr>
          <w:lang w:val="en-GB"/>
        </w:rPr>
      </w:pPr>
    </w:p>
    <w:p w14:paraId="618CFF8E" w14:textId="77777777" w:rsidR="00252634" w:rsidRDefault="00252634" w:rsidP="0073732F">
      <w:pPr>
        <w:tabs>
          <w:tab w:val="left" w:pos="-1440"/>
        </w:tabs>
        <w:spacing w:after="120"/>
        <w:ind w:left="2160" w:hanging="720"/>
        <w:rPr>
          <w:b/>
          <w:bCs/>
          <w:u w:val="single"/>
          <w:lang w:val="en-GB"/>
        </w:rPr>
      </w:pPr>
      <w:r>
        <w:rPr>
          <w:b/>
          <w:bCs/>
          <w:lang w:val="en-GB"/>
        </w:rPr>
        <w:t>3.</w:t>
      </w:r>
      <w:r>
        <w:rPr>
          <w:b/>
          <w:bCs/>
          <w:lang w:val="en-GB"/>
        </w:rPr>
        <w:tab/>
      </w:r>
      <w:r>
        <w:rPr>
          <w:b/>
          <w:bCs/>
          <w:u w:val="single"/>
          <w:lang w:val="en-GB"/>
        </w:rPr>
        <w:t>Conflict of interest (if applicable)</w:t>
      </w:r>
    </w:p>
    <w:p w14:paraId="7934DD13" w14:textId="77777777" w:rsidR="00252634" w:rsidRDefault="00252634" w:rsidP="0073732F">
      <w:pPr>
        <w:ind w:left="1440"/>
        <w:rPr>
          <w:lang w:val="en-GB"/>
        </w:rPr>
      </w:pPr>
      <w:r>
        <w:rPr>
          <w:lang w:val="en-GB"/>
        </w:rPr>
        <w:t>None.</w:t>
      </w:r>
    </w:p>
    <w:p w14:paraId="7C1210B8" w14:textId="77777777" w:rsidR="00252634" w:rsidRDefault="00252634" w:rsidP="0073732F">
      <w:pPr>
        <w:rPr>
          <w:lang w:val="en-GB"/>
        </w:rPr>
      </w:pPr>
    </w:p>
    <w:p w14:paraId="5C18558F" w14:textId="77777777" w:rsidR="00252634" w:rsidRDefault="00252634" w:rsidP="0073732F">
      <w:pPr>
        <w:tabs>
          <w:tab w:val="left" w:pos="-1440"/>
        </w:tabs>
        <w:spacing w:after="120"/>
        <w:ind w:left="2160" w:hanging="720"/>
        <w:rPr>
          <w:b/>
          <w:bCs/>
          <w:i/>
          <w:iCs/>
          <w:lang w:val="en-GB"/>
        </w:rPr>
      </w:pPr>
      <w:r>
        <w:rPr>
          <w:b/>
          <w:bCs/>
          <w:lang w:val="en-GB"/>
        </w:rPr>
        <w:t>4.</w:t>
      </w:r>
      <w:r>
        <w:rPr>
          <w:b/>
          <w:bCs/>
          <w:i/>
          <w:iCs/>
          <w:lang w:val="en-GB"/>
        </w:rPr>
        <w:tab/>
      </w:r>
      <w:r w:rsidRPr="00E726D3">
        <w:rPr>
          <w:b/>
          <w:bCs/>
          <w:u w:val="single"/>
          <w:lang w:val="en-GB"/>
        </w:rPr>
        <w:t>Adoption of minutes</w:t>
      </w:r>
    </w:p>
    <w:p w14:paraId="2C972C63" w14:textId="3B62125E" w:rsidR="00E71CD0" w:rsidRDefault="00536C14" w:rsidP="00E71CD0">
      <w:pPr>
        <w:ind w:left="1440" w:hanging="1440"/>
        <w:rPr>
          <w:lang w:val="en-GB"/>
        </w:rPr>
      </w:pPr>
      <w:r>
        <w:rPr>
          <w:lang w:val="en-GB"/>
        </w:rPr>
        <w:t>0</w:t>
      </w:r>
      <w:r w:rsidR="00641785">
        <w:rPr>
          <w:lang w:val="en-GB"/>
        </w:rPr>
        <w:t>77</w:t>
      </w:r>
      <w:r w:rsidR="00BD2EFB">
        <w:rPr>
          <w:lang w:val="en-GB"/>
        </w:rPr>
        <w:t>-20/0</w:t>
      </w:r>
      <w:r w:rsidR="00641785">
        <w:rPr>
          <w:lang w:val="en-GB"/>
        </w:rPr>
        <w:t>7</w:t>
      </w:r>
      <w:r w:rsidR="001E2B28">
        <w:rPr>
          <w:lang w:val="en-GB"/>
        </w:rPr>
        <w:tab/>
      </w:r>
      <w:r w:rsidR="00252634">
        <w:rPr>
          <w:lang w:val="en-GB"/>
        </w:rPr>
        <w:t xml:space="preserve">Moved by </w:t>
      </w:r>
      <w:r w:rsidR="00641785">
        <w:rPr>
          <w:lang w:val="en-GB"/>
        </w:rPr>
        <w:t>Louis Schryer</w:t>
      </w:r>
      <w:r w:rsidR="006D3748">
        <w:rPr>
          <w:lang w:val="en-GB"/>
        </w:rPr>
        <w:t xml:space="preserve"> </w:t>
      </w:r>
      <w:r w:rsidR="00252634">
        <w:rPr>
          <w:lang w:val="en-GB"/>
        </w:rPr>
        <w:t>that the minutes of the regular meeting</w:t>
      </w:r>
      <w:r w:rsidR="003E2AB7">
        <w:rPr>
          <w:lang w:val="en-GB"/>
        </w:rPr>
        <w:t xml:space="preserve"> of </w:t>
      </w:r>
      <w:r w:rsidR="00641785">
        <w:rPr>
          <w:lang w:val="en-GB"/>
        </w:rPr>
        <w:t>June 8</w:t>
      </w:r>
      <w:r w:rsidR="00641785" w:rsidRPr="00641785">
        <w:rPr>
          <w:vertAlign w:val="superscript"/>
          <w:lang w:val="en-GB"/>
        </w:rPr>
        <w:t>th</w:t>
      </w:r>
      <w:r w:rsidR="00A77393">
        <w:rPr>
          <w:lang w:val="en-GB"/>
        </w:rPr>
        <w:t>,</w:t>
      </w:r>
      <w:r w:rsidR="00527628">
        <w:rPr>
          <w:lang w:val="en-GB"/>
        </w:rPr>
        <w:t xml:space="preserve"> 2020</w:t>
      </w:r>
      <w:r w:rsidR="00983466">
        <w:rPr>
          <w:lang w:val="en-GB"/>
        </w:rPr>
        <w:t xml:space="preserve"> be</w:t>
      </w:r>
      <w:r w:rsidR="00A77393">
        <w:rPr>
          <w:lang w:val="en-GB"/>
        </w:rPr>
        <w:t xml:space="preserve"> </w:t>
      </w:r>
      <w:r w:rsidR="00983466">
        <w:rPr>
          <w:lang w:val="en-GB"/>
        </w:rPr>
        <w:t>adopted.</w:t>
      </w:r>
      <w:r w:rsidR="00252634">
        <w:rPr>
          <w:lang w:val="en-GB"/>
        </w:rPr>
        <w:t xml:space="preserve"> </w:t>
      </w:r>
    </w:p>
    <w:p w14:paraId="3E8E98D9" w14:textId="77777777" w:rsidR="00E71CD0" w:rsidRDefault="00FB284B" w:rsidP="006B52CA">
      <w:pPr>
        <w:ind w:left="3600" w:firstLine="720"/>
        <w:rPr>
          <w:lang w:val="en-GB"/>
        </w:rPr>
      </w:pPr>
      <w:r>
        <w:rPr>
          <w:lang w:val="en-GB"/>
        </w:rPr>
        <w:t>Adopted</w:t>
      </w:r>
    </w:p>
    <w:p w14:paraId="7F8A9039" w14:textId="77777777" w:rsidR="00BD2EFB" w:rsidRDefault="00BD2EFB" w:rsidP="00BD2EFB">
      <w:pPr>
        <w:rPr>
          <w:lang w:val="en-GB"/>
        </w:rPr>
      </w:pPr>
    </w:p>
    <w:p w14:paraId="01CBE148" w14:textId="77777777" w:rsidR="00252634" w:rsidRDefault="00252634" w:rsidP="0073732F">
      <w:pPr>
        <w:tabs>
          <w:tab w:val="left" w:pos="-1440"/>
        </w:tabs>
        <w:spacing w:after="120"/>
        <w:ind w:left="2160" w:hanging="720"/>
        <w:rPr>
          <w:lang w:val="en-GB"/>
        </w:rPr>
      </w:pPr>
      <w:r>
        <w:rPr>
          <w:b/>
          <w:bCs/>
          <w:lang w:val="en-GB"/>
        </w:rPr>
        <w:t>5.</w:t>
      </w:r>
      <w:r w:rsidR="00E726D3">
        <w:rPr>
          <w:lang w:val="en-GB"/>
        </w:rPr>
        <w:tab/>
      </w:r>
      <w:r>
        <w:rPr>
          <w:b/>
          <w:bCs/>
          <w:u w:val="single"/>
          <w:lang w:val="en-GB"/>
        </w:rPr>
        <w:t>Visitors</w:t>
      </w:r>
    </w:p>
    <w:p w14:paraId="058E4354" w14:textId="77777777" w:rsidR="00BD2EFB" w:rsidRPr="00BD2EFB" w:rsidRDefault="00681E7E" w:rsidP="00681E7E">
      <w:pPr>
        <w:ind w:left="720" w:right="289" w:firstLine="720"/>
        <w:jc w:val="both"/>
      </w:pPr>
      <w:r>
        <w:t>No visitors, the meeting is closed to the public.</w:t>
      </w:r>
    </w:p>
    <w:p w14:paraId="3DB99B86" w14:textId="77777777" w:rsidR="00CE04DB" w:rsidRPr="00BD2EFB" w:rsidRDefault="00CE04DB" w:rsidP="0073732F">
      <w:pPr>
        <w:ind w:left="1440" w:right="289"/>
      </w:pPr>
    </w:p>
    <w:p w14:paraId="14904262" w14:textId="77777777" w:rsidR="008D2079" w:rsidRPr="00BD2EFB" w:rsidRDefault="008D2079" w:rsidP="0073732F">
      <w:pPr>
        <w:ind w:right="27"/>
        <w:rPr>
          <w:sz w:val="18"/>
          <w:szCs w:val="18"/>
        </w:rPr>
      </w:pPr>
    </w:p>
    <w:p w14:paraId="7D4F6491" w14:textId="77777777" w:rsidR="00252634" w:rsidRPr="00C1418C" w:rsidRDefault="00252634" w:rsidP="0073732F">
      <w:pPr>
        <w:spacing w:after="120"/>
        <w:ind w:left="1440"/>
        <w:rPr>
          <w:u w:val="single"/>
        </w:rPr>
      </w:pPr>
      <w:r w:rsidRPr="00C1418C">
        <w:rPr>
          <w:b/>
          <w:bCs/>
        </w:rPr>
        <w:t>6.</w:t>
      </w:r>
      <w:r w:rsidR="00E726D3" w:rsidRPr="00C1418C">
        <w:tab/>
      </w:r>
      <w:r w:rsidRPr="00C1418C">
        <w:rPr>
          <w:b/>
          <w:bCs/>
          <w:u w:val="single"/>
        </w:rPr>
        <w:t>Mayor’s MRC report</w:t>
      </w:r>
    </w:p>
    <w:p w14:paraId="69D20D01" w14:textId="77777777" w:rsidR="00C74C47" w:rsidRDefault="00681E7E" w:rsidP="007E5C41">
      <w:pPr>
        <w:ind w:left="1440"/>
        <w:rPr>
          <w:lang w:val="en-GB"/>
        </w:rPr>
      </w:pPr>
      <w:r>
        <w:rPr>
          <w:lang w:val="en-GB"/>
        </w:rPr>
        <w:t xml:space="preserve">The Mayor </w:t>
      </w:r>
      <w:r w:rsidR="0089059A">
        <w:rPr>
          <w:lang w:val="en-GB"/>
        </w:rPr>
        <w:t>declares having no report for the month.</w:t>
      </w:r>
    </w:p>
    <w:p w14:paraId="3A49C2CB" w14:textId="77777777" w:rsidR="009A0316" w:rsidRDefault="009A0316" w:rsidP="0073732F">
      <w:pPr>
        <w:tabs>
          <w:tab w:val="left" w:pos="-1440"/>
        </w:tabs>
        <w:ind w:left="2160" w:hanging="720"/>
        <w:rPr>
          <w:b/>
          <w:bCs/>
          <w:lang w:val="en-GB"/>
        </w:rPr>
      </w:pPr>
    </w:p>
    <w:p w14:paraId="3AC2C102" w14:textId="77777777" w:rsidR="00AF39AD" w:rsidRDefault="00AF39AD" w:rsidP="0073732F">
      <w:pPr>
        <w:tabs>
          <w:tab w:val="left" w:pos="-1440"/>
        </w:tabs>
        <w:ind w:left="2160" w:hanging="720"/>
        <w:rPr>
          <w:b/>
          <w:bCs/>
          <w:lang w:val="en-GB"/>
        </w:rPr>
      </w:pPr>
    </w:p>
    <w:p w14:paraId="5C734CB5" w14:textId="77777777" w:rsidR="00252634" w:rsidRDefault="00252634" w:rsidP="0073732F">
      <w:pPr>
        <w:tabs>
          <w:tab w:val="left" w:pos="-1440"/>
        </w:tabs>
        <w:ind w:left="2160" w:hanging="720"/>
        <w:rPr>
          <w:u w:val="single"/>
          <w:lang w:val="en-GB"/>
        </w:rPr>
      </w:pPr>
      <w:r>
        <w:rPr>
          <w:b/>
          <w:bCs/>
          <w:lang w:val="en-GB"/>
        </w:rPr>
        <w:t>7.</w:t>
      </w:r>
      <w:r>
        <w:rPr>
          <w:lang w:val="en-GB"/>
        </w:rPr>
        <w:tab/>
      </w:r>
      <w:r>
        <w:rPr>
          <w:b/>
          <w:bCs/>
          <w:u w:val="single"/>
          <w:lang w:val="en-GB"/>
        </w:rPr>
        <w:t>Committee reports</w:t>
      </w:r>
    </w:p>
    <w:p w14:paraId="4E529392" w14:textId="77777777" w:rsidR="00675649" w:rsidRDefault="00675649" w:rsidP="0073732F">
      <w:pPr>
        <w:spacing w:after="120"/>
        <w:ind w:firstLine="1440"/>
        <w:rPr>
          <w:b/>
          <w:bCs/>
          <w:i/>
          <w:iCs/>
          <w:u w:val="single"/>
          <w:lang w:val="en-GB"/>
        </w:rPr>
      </w:pPr>
    </w:p>
    <w:p w14:paraId="50F41D62" w14:textId="77777777" w:rsidR="00252634" w:rsidRDefault="00252634" w:rsidP="0073732F">
      <w:pPr>
        <w:spacing w:after="120"/>
        <w:ind w:firstLine="1440"/>
        <w:rPr>
          <w:b/>
          <w:bCs/>
          <w:i/>
          <w:iCs/>
          <w:u w:val="single"/>
          <w:lang w:val="en-GB"/>
        </w:rPr>
      </w:pPr>
      <w:r>
        <w:rPr>
          <w:b/>
          <w:bCs/>
          <w:i/>
          <w:iCs/>
          <w:u w:val="single"/>
          <w:lang w:val="en-GB"/>
        </w:rPr>
        <w:t>Public Security</w:t>
      </w:r>
    </w:p>
    <w:p w14:paraId="40180E2C" w14:textId="77777777" w:rsidR="00252634" w:rsidRDefault="009A0316" w:rsidP="0073732F">
      <w:pPr>
        <w:ind w:left="1440"/>
        <w:rPr>
          <w:lang w:val="en-GB"/>
        </w:rPr>
      </w:pPr>
      <w:r>
        <w:rPr>
          <w:lang w:val="en-GB"/>
        </w:rPr>
        <w:t>C</w:t>
      </w:r>
      <w:r w:rsidR="00B27481">
        <w:rPr>
          <w:lang w:val="en-GB"/>
        </w:rPr>
        <w:t>ouncillor Fleury, Chair</w:t>
      </w:r>
      <w:r w:rsidR="00252634">
        <w:rPr>
          <w:lang w:val="en-GB"/>
        </w:rPr>
        <w:t xml:space="preserve"> of the Public Security committee, </w:t>
      </w:r>
      <w:r w:rsidR="00CC39CC">
        <w:rPr>
          <w:lang w:val="en-GB"/>
        </w:rPr>
        <w:t>gives a verbal</w:t>
      </w:r>
      <w:r w:rsidR="00252634">
        <w:rPr>
          <w:lang w:val="en-GB"/>
        </w:rPr>
        <w:t xml:space="preserve"> report.</w:t>
      </w:r>
    </w:p>
    <w:p w14:paraId="75E47217" w14:textId="77777777" w:rsidR="00681E7E" w:rsidRDefault="00681E7E" w:rsidP="0073732F">
      <w:pPr>
        <w:ind w:left="1440"/>
        <w:rPr>
          <w:lang w:val="en-GB"/>
        </w:rPr>
      </w:pPr>
    </w:p>
    <w:p w14:paraId="57F9E0D4" w14:textId="561A24E4" w:rsidR="00681E7E" w:rsidRDefault="00681E7E" w:rsidP="0073732F">
      <w:pPr>
        <w:ind w:left="1440"/>
        <w:rPr>
          <w:lang w:val="en-GB"/>
        </w:rPr>
      </w:pPr>
      <w:r>
        <w:rPr>
          <w:lang w:val="en-GB"/>
        </w:rPr>
        <w:t xml:space="preserve">The Fire </w:t>
      </w:r>
      <w:r w:rsidR="00641785">
        <w:rPr>
          <w:lang w:val="en-GB"/>
        </w:rPr>
        <w:t xml:space="preserve">Department Committee </w:t>
      </w:r>
      <w:r>
        <w:rPr>
          <w:lang w:val="en-GB"/>
        </w:rPr>
        <w:t>report is given.</w:t>
      </w:r>
    </w:p>
    <w:p w14:paraId="21972446" w14:textId="3E5742A8" w:rsidR="00641785" w:rsidRDefault="00641785" w:rsidP="00641785">
      <w:pPr>
        <w:rPr>
          <w:lang w:val="en-GB"/>
        </w:rPr>
      </w:pPr>
    </w:p>
    <w:p w14:paraId="34A50DD5" w14:textId="2472BDBF" w:rsidR="00641785" w:rsidRDefault="00641785" w:rsidP="00641785">
      <w:pPr>
        <w:rPr>
          <w:lang w:val="en-GB"/>
        </w:rPr>
      </w:pPr>
      <w:r>
        <w:rPr>
          <w:lang w:val="en-GB"/>
        </w:rPr>
        <w:t>078-20/07</w:t>
      </w:r>
      <w:r>
        <w:rPr>
          <w:lang w:val="en-GB"/>
        </w:rPr>
        <w:tab/>
      </w:r>
      <w:r w:rsidRPr="00641785">
        <w:rPr>
          <w:i/>
          <w:iCs/>
          <w:u w:val="single"/>
          <w:lang w:val="en-GB"/>
        </w:rPr>
        <w:t>Boat/ATV</w:t>
      </w:r>
    </w:p>
    <w:p w14:paraId="60E62047" w14:textId="53354FD9" w:rsidR="00641785" w:rsidRDefault="00641785" w:rsidP="00641785">
      <w:pPr>
        <w:ind w:left="1440"/>
        <w:jc w:val="both"/>
        <w:rPr>
          <w:lang w:val="en-GB"/>
        </w:rPr>
      </w:pPr>
      <w:r>
        <w:rPr>
          <w:lang w:val="en-GB"/>
        </w:rPr>
        <w:t>Moved by Jacques Fleury to approve the donation, by the Municipality of Sheenboro, for their boat and ATV to the Pontiac Ouest Fire Department for their future use and management, according to the joint agreement in effect; and that all outstanding revenues and expenses be cleared by the Municipality of Sheenboro prior to the transfer.</w:t>
      </w:r>
    </w:p>
    <w:p w14:paraId="3F451C76" w14:textId="08FE186B" w:rsidR="00641785" w:rsidRDefault="00641785" w:rsidP="00641785">
      <w:pPr>
        <w:ind w:left="1440"/>
        <w:jc w:val="center"/>
        <w:rPr>
          <w:lang w:val="en-GB"/>
        </w:rPr>
      </w:pPr>
      <w:r>
        <w:rPr>
          <w:lang w:val="en-GB"/>
        </w:rPr>
        <w:t>Adopted</w:t>
      </w:r>
    </w:p>
    <w:p w14:paraId="16FB7A58" w14:textId="053CEBF4" w:rsidR="00641785" w:rsidRDefault="00641785" w:rsidP="00641785">
      <w:pPr>
        <w:rPr>
          <w:lang w:val="en-GB"/>
        </w:rPr>
      </w:pPr>
    </w:p>
    <w:p w14:paraId="0D34AE6F" w14:textId="77777777" w:rsidR="00641785" w:rsidRDefault="00641785" w:rsidP="00641785">
      <w:pPr>
        <w:rPr>
          <w:lang w:val="en-GB"/>
        </w:rPr>
      </w:pPr>
    </w:p>
    <w:p w14:paraId="0790B302" w14:textId="3682774A" w:rsidR="00641785" w:rsidRDefault="00641785" w:rsidP="00641785">
      <w:pPr>
        <w:rPr>
          <w:lang w:val="en-GB"/>
        </w:rPr>
      </w:pPr>
      <w:r>
        <w:rPr>
          <w:lang w:val="en-GB"/>
        </w:rPr>
        <w:lastRenderedPageBreak/>
        <w:t>079-20/07</w:t>
      </w:r>
      <w:r>
        <w:rPr>
          <w:lang w:val="en-GB"/>
        </w:rPr>
        <w:tab/>
      </w:r>
      <w:r w:rsidRPr="00641785">
        <w:rPr>
          <w:i/>
          <w:iCs/>
          <w:u w:val="single"/>
          <w:lang w:val="en-GB"/>
        </w:rPr>
        <w:t xml:space="preserve">Fire </w:t>
      </w:r>
      <w:r w:rsidR="008919CD">
        <w:rPr>
          <w:i/>
          <w:iCs/>
          <w:u w:val="single"/>
          <w:lang w:val="en-GB"/>
        </w:rPr>
        <w:t xml:space="preserve">Risk </w:t>
      </w:r>
      <w:r w:rsidRPr="00641785">
        <w:rPr>
          <w:i/>
          <w:iCs/>
          <w:u w:val="single"/>
          <w:lang w:val="en-GB"/>
        </w:rPr>
        <w:t>Sign</w:t>
      </w:r>
    </w:p>
    <w:p w14:paraId="51C7EF6A" w14:textId="54CF2C02" w:rsidR="00641785" w:rsidRDefault="00641785" w:rsidP="00641785">
      <w:pPr>
        <w:ind w:left="1440"/>
        <w:rPr>
          <w:lang w:val="en-GB"/>
        </w:rPr>
      </w:pPr>
      <w:r>
        <w:rPr>
          <w:lang w:val="en-GB"/>
        </w:rPr>
        <w:t>Moved by Louis Schryer to proceed with the purchase and installation of a new Fire risk sign at the Transfer Site.</w:t>
      </w:r>
    </w:p>
    <w:p w14:paraId="2AD82890" w14:textId="54D83382" w:rsidR="00641785" w:rsidRDefault="00641785" w:rsidP="00641785">
      <w:pPr>
        <w:ind w:left="1440"/>
        <w:jc w:val="center"/>
        <w:rPr>
          <w:lang w:val="en-GB"/>
        </w:rPr>
      </w:pPr>
      <w:r>
        <w:rPr>
          <w:lang w:val="en-GB"/>
        </w:rPr>
        <w:t>Adopted</w:t>
      </w:r>
    </w:p>
    <w:p w14:paraId="09FF6A9C" w14:textId="77777777" w:rsidR="00641785" w:rsidRDefault="00641785" w:rsidP="00641785">
      <w:pPr>
        <w:rPr>
          <w:lang w:val="en-GB"/>
        </w:rPr>
      </w:pPr>
    </w:p>
    <w:p w14:paraId="4836DFEB" w14:textId="77777777" w:rsidR="00527628" w:rsidRPr="008B6E80" w:rsidRDefault="00527628" w:rsidP="00527628"/>
    <w:p w14:paraId="7C391DF3" w14:textId="77777777" w:rsidR="00252634" w:rsidRPr="00B149BA" w:rsidRDefault="00252634" w:rsidP="0073732F">
      <w:pPr>
        <w:spacing w:after="120"/>
        <w:ind w:firstLine="1440"/>
        <w:rPr>
          <w:b/>
          <w:bCs/>
          <w:i/>
          <w:iCs/>
        </w:rPr>
      </w:pPr>
      <w:r w:rsidRPr="00B149BA">
        <w:rPr>
          <w:b/>
          <w:bCs/>
          <w:i/>
          <w:iCs/>
          <w:u w:val="single"/>
        </w:rPr>
        <w:t>Roads</w:t>
      </w:r>
      <w:r w:rsidR="00B16007" w:rsidRPr="00B149BA">
        <w:rPr>
          <w:b/>
          <w:bCs/>
          <w:i/>
          <w:iCs/>
          <w:u w:val="single"/>
        </w:rPr>
        <w:t xml:space="preserve"> &amp; Environment</w:t>
      </w:r>
    </w:p>
    <w:p w14:paraId="363EDC7A" w14:textId="3914940B" w:rsidR="00CE04DB" w:rsidRDefault="00252634" w:rsidP="00057F39">
      <w:pPr>
        <w:ind w:left="1440"/>
        <w:rPr>
          <w:lang w:val="en-GB"/>
        </w:rPr>
      </w:pPr>
      <w:r>
        <w:rPr>
          <w:lang w:val="en-GB"/>
        </w:rPr>
        <w:t xml:space="preserve">Mayor Gagnon, </w:t>
      </w:r>
      <w:r w:rsidR="00B27481">
        <w:rPr>
          <w:lang w:val="en-GB"/>
        </w:rPr>
        <w:t>Chair</w:t>
      </w:r>
      <w:r>
        <w:rPr>
          <w:lang w:val="en-GB"/>
        </w:rPr>
        <w:t xml:space="preserve"> of the Roads </w:t>
      </w:r>
      <w:r w:rsidR="00B16007">
        <w:rPr>
          <w:lang w:val="en-GB"/>
        </w:rPr>
        <w:t xml:space="preserve">&amp; Environment </w:t>
      </w:r>
      <w:r>
        <w:rPr>
          <w:lang w:val="en-GB"/>
        </w:rPr>
        <w:t xml:space="preserve">committee, </w:t>
      </w:r>
      <w:r w:rsidR="00160F26">
        <w:rPr>
          <w:lang w:val="en-GB"/>
        </w:rPr>
        <w:t>gives a verbal</w:t>
      </w:r>
      <w:r w:rsidR="007A2D58">
        <w:rPr>
          <w:lang w:val="en-GB"/>
        </w:rPr>
        <w:t xml:space="preserve"> report.</w:t>
      </w:r>
    </w:p>
    <w:p w14:paraId="65803AEB" w14:textId="036129CF" w:rsidR="00641785" w:rsidRDefault="00641785" w:rsidP="00641785">
      <w:pPr>
        <w:rPr>
          <w:lang w:val="en-GB"/>
        </w:rPr>
      </w:pPr>
    </w:p>
    <w:p w14:paraId="418D94E9" w14:textId="6F3C2C44" w:rsidR="00641785" w:rsidRDefault="00641785" w:rsidP="00641785">
      <w:pPr>
        <w:rPr>
          <w:lang w:val="en-GB"/>
        </w:rPr>
      </w:pPr>
      <w:r>
        <w:rPr>
          <w:lang w:val="en-GB"/>
        </w:rPr>
        <w:t>080-20/07</w:t>
      </w:r>
      <w:r>
        <w:rPr>
          <w:lang w:val="en-GB"/>
        </w:rPr>
        <w:tab/>
      </w:r>
      <w:r w:rsidRPr="00641785">
        <w:rPr>
          <w:i/>
          <w:iCs/>
          <w:u w:val="single"/>
          <w:lang w:val="en-GB"/>
        </w:rPr>
        <w:t>Grant opportunities – Malone bridge</w:t>
      </w:r>
    </w:p>
    <w:p w14:paraId="727B227D" w14:textId="2BCFB944" w:rsidR="00641785" w:rsidRDefault="00641785" w:rsidP="00641785">
      <w:pPr>
        <w:ind w:left="1440"/>
        <w:jc w:val="both"/>
        <w:rPr>
          <w:lang w:val="en-GB"/>
        </w:rPr>
      </w:pPr>
      <w:r>
        <w:rPr>
          <w:lang w:val="en-GB"/>
        </w:rPr>
        <w:t>Moved by Corey Bissonnette to proceed with requests for funding, through available grants, for the repairs required on the Malone Line bridge; and to authorize the Director General to complete and sign the required applications.</w:t>
      </w:r>
    </w:p>
    <w:p w14:paraId="5B032A30" w14:textId="2F253807" w:rsidR="00641785" w:rsidRDefault="00641785" w:rsidP="00641785">
      <w:pPr>
        <w:ind w:left="1440"/>
        <w:jc w:val="center"/>
        <w:rPr>
          <w:lang w:val="en-GB"/>
        </w:rPr>
      </w:pPr>
      <w:r>
        <w:rPr>
          <w:lang w:val="en-GB"/>
        </w:rPr>
        <w:t>Adopted</w:t>
      </w:r>
    </w:p>
    <w:p w14:paraId="6E39B643" w14:textId="69460C5E" w:rsidR="00527628" w:rsidRDefault="00527628" w:rsidP="00527628">
      <w:pPr>
        <w:rPr>
          <w:lang w:val="en-GB"/>
        </w:rPr>
      </w:pPr>
    </w:p>
    <w:p w14:paraId="3F554F82" w14:textId="77777777" w:rsidR="00641785" w:rsidRDefault="00641785" w:rsidP="00527628">
      <w:pPr>
        <w:rPr>
          <w:lang w:val="en-GB"/>
        </w:rPr>
      </w:pPr>
    </w:p>
    <w:p w14:paraId="371227A5" w14:textId="77777777" w:rsidR="005E669B" w:rsidRDefault="00447D97" w:rsidP="00527628">
      <w:pPr>
        <w:tabs>
          <w:tab w:val="left" w:pos="-1440"/>
        </w:tabs>
        <w:ind w:right="288"/>
        <w:rPr>
          <w:u w:val="single"/>
          <w:lang w:val="en-GB"/>
        </w:rPr>
      </w:pPr>
      <w:r>
        <w:tab/>
      </w:r>
      <w:r w:rsidR="00527628">
        <w:tab/>
      </w:r>
      <w:r w:rsidR="005E669B">
        <w:rPr>
          <w:b/>
          <w:bCs/>
          <w:i/>
          <w:iCs/>
          <w:u w:val="single"/>
          <w:lang w:val="en-GB"/>
        </w:rPr>
        <w:t>Planning &amp; Development</w:t>
      </w:r>
    </w:p>
    <w:p w14:paraId="4E87AFCB" w14:textId="77777777" w:rsidR="005E669B" w:rsidRDefault="005E669B" w:rsidP="001F336A">
      <w:pPr>
        <w:ind w:left="1440"/>
        <w:jc w:val="both"/>
        <w:rPr>
          <w:lang w:val="en-GB"/>
        </w:rPr>
      </w:pPr>
      <w:r>
        <w:rPr>
          <w:lang w:val="en-GB"/>
        </w:rPr>
        <w:t>Councillor Maloney, Chair of the Planning &amp; Development committee, gives a verbal report.</w:t>
      </w:r>
    </w:p>
    <w:p w14:paraId="466FEA31" w14:textId="77777777" w:rsidR="00AF39AD" w:rsidRDefault="00AF39AD" w:rsidP="001F336A">
      <w:pPr>
        <w:ind w:left="1440"/>
        <w:jc w:val="both"/>
        <w:rPr>
          <w:lang w:val="en-GB"/>
        </w:rPr>
      </w:pPr>
    </w:p>
    <w:p w14:paraId="4E7845C6" w14:textId="46D81481" w:rsidR="00AF39AD" w:rsidRDefault="00AF39AD" w:rsidP="001F336A">
      <w:pPr>
        <w:ind w:left="1440"/>
        <w:jc w:val="both"/>
        <w:rPr>
          <w:lang w:val="en-GB"/>
        </w:rPr>
      </w:pPr>
      <w:r>
        <w:rPr>
          <w:lang w:val="en-GB"/>
        </w:rPr>
        <w:t>The Municipal Inspectors report is given.</w:t>
      </w:r>
    </w:p>
    <w:p w14:paraId="1431AD98" w14:textId="50DD62D4" w:rsidR="00641785" w:rsidRDefault="00641785" w:rsidP="00641785">
      <w:pPr>
        <w:jc w:val="both"/>
        <w:rPr>
          <w:lang w:val="en-GB"/>
        </w:rPr>
      </w:pPr>
    </w:p>
    <w:p w14:paraId="58254B36" w14:textId="5F1ABF43" w:rsidR="00641785" w:rsidRDefault="00641785" w:rsidP="00641785">
      <w:pPr>
        <w:jc w:val="both"/>
        <w:rPr>
          <w:lang w:val="en-GB"/>
        </w:rPr>
      </w:pPr>
      <w:r>
        <w:rPr>
          <w:lang w:val="en-GB"/>
        </w:rPr>
        <w:t>081-20/07</w:t>
      </w:r>
      <w:r>
        <w:rPr>
          <w:lang w:val="en-GB"/>
        </w:rPr>
        <w:tab/>
      </w:r>
      <w:r w:rsidRPr="00641785">
        <w:rPr>
          <w:i/>
          <w:iCs/>
          <w:u w:val="single"/>
          <w:lang w:val="en-GB"/>
        </w:rPr>
        <w:t>MRC Master Plan questionnaire</w:t>
      </w:r>
    </w:p>
    <w:p w14:paraId="20286095" w14:textId="5B4CDBC1" w:rsidR="00641785" w:rsidRDefault="00641785" w:rsidP="00641785">
      <w:pPr>
        <w:ind w:left="1440"/>
        <w:jc w:val="both"/>
        <w:rPr>
          <w:lang w:val="en-GB"/>
        </w:rPr>
      </w:pPr>
      <w:r>
        <w:rPr>
          <w:lang w:val="en-GB"/>
        </w:rPr>
        <w:t>Moved by Neil Maloney to approve the responses to the MRC questionnaire for its Master Plan review and to authorize the Director General to send said responses.</w:t>
      </w:r>
    </w:p>
    <w:p w14:paraId="132A5D60" w14:textId="61FA8053" w:rsidR="00641785" w:rsidRDefault="00641785" w:rsidP="00641785">
      <w:pPr>
        <w:ind w:firstLine="720"/>
        <w:jc w:val="center"/>
        <w:rPr>
          <w:lang w:val="en-GB"/>
        </w:rPr>
      </w:pPr>
      <w:r>
        <w:rPr>
          <w:lang w:val="en-GB"/>
        </w:rPr>
        <w:t>Adopted</w:t>
      </w:r>
    </w:p>
    <w:p w14:paraId="77198CF3" w14:textId="77777777" w:rsidR="00DC5281" w:rsidRDefault="00DC5281" w:rsidP="005E669B">
      <w:pPr>
        <w:ind w:left="1440"/>
        <w:rPr>
          <w:lang w:val="en-GB"/>
        </w:rPr>
      </w:pPr>
    </w:p>
    <w:p w14:paraId="2A41462E" w14:textId="77777777" w:rsidR="005E669B" w:rsidRPr="00D20C95" w:rsidRDefault="005E669B" w:rsidP="005E669B"/>
    <w:p w14:paraId="252E2EF3" w14:textId="77777777" w:rsidR="00252634" w:rsidRPr="00346597" w:rsidRDefault="00252634" w:rsidP="00A0469B">
      <w:pPr>
        <w:spacing w:after="120"/>
        <w:ind w:left="1440"/>
        <w:rPr>
          <w:lang w:val="en-GB"/>
        </w:rPr>
      </w:pPr>
      <w:r w:rsidRPr="00346597">
        <w:rPr>
          <w:b/>
          <w:bCs/>
          <w:i/>
          <w:iCs/>
          <w:u w:val="single"/>
          <w:lang w:val="en-GB"/>
        </w:rPr>
        <w:t>Administration</w:t>
      </w:r>
      <w:r w:rsidR="00F4273F" w:rsidRPr="00346597">
        <w:rPr>
          <w:b/>
          <w:bCs/>
          <w:i/>
          <w:iCs/>
          <w:u w:val="single"/>
          <w:lang w:val="en-GB"/>
        </w:rPr>
        <w:t xml:space="preserve"> &amp; Finance</w:t>
      </w:r>
    </w:p>
    <w:p w14:paraId="77CBEAC1" w14:textId="77777777" w:rsidR="00DC5281" w:rsidRDefault="00252634" w:rsidP="00DC5281">
      <w:pPr>
        <w:ind w:left="1440"/>
        <w:rPr>
          <w:lang w:val="en-CA"/>
        </w:rPr>
      </w:pPr>
      <w:r w:rsidRPr="00346597">
        <w:rPr>
          <w:lang w:val="en-CA"/>
        </w:rPr>
        <w:t xml:space="preserve">Councillor </w:t>
      </w:r>
      <w:r w:rsidR="00F72BA3" w:rsidRPr="00346597">
        <w:rPr>
          <w:lang w:val="en-CA"/>
        </w:rPr>
        <w:t>Schryer</w:t>
      </w:r>
      <w:r w:rsidR="00871ED7" w:rsidRPr="00346597">
        <w:rPr>
          <w:lang w:val="en-CA"/>
        </w:rPr>
        <w:t>,</w:t>
      </w:r>
      <w:r w:rsidR="00B27481" w:rsidRPr="00346597">
        <w:rPr>
          <w:lang w:val="en-CA"/>
        </w:rPr>
        <w:t xml:space="preserve"> Chair of the Administration</w:t>
      </w:r>
      <w:r w:rsidR="00F4273F" w:rsidRPr="00346597">
        <w:rPr>
          <w:lang w:val="en-CA"/>
        </w:rPr>
        <w:t xml:space="preserve"> &amp; Finance</w:t>
      </w:r>
      <w:r w:rsidR="00B27481" w:rsidRPr="00346597">
        <w:rPr>
          <w:lang w:val="en-CA"/>
        </w:rPr>
        <w:t xml:space="preserve"> committee,</w:t>
      </w:r>
      <w:r w:rsidR="00871ED7" w:rsidRPr="00346597">
        <w:rPr>
          <w:lang w:val="en-CA"/>
        </w:rPr>
        <w:t xml:space="preserve"> gives a</w:t>
      </w:r>
      <w:r w:rsidRPr="00346597">
        <w:rPr>
          <w:lang w:val="en-CA"/>
        </w:rPr>
        <w:t xml:space="preserve"> </w:t>
      </w:r>
      <w:r w:rsidR="00871ED7" w:rsidRPr="00346597">
        <w:rPr>
          <w:lang w:val="en-CA"/>
        </w:rPr>
        <w:t xml:space="preserve">verbal </w:t>
      </w:r>
      <w:r w:rsidRPr="00346597">
        <w:rPr>
          <w:lang w:val="en-CA"/>
        </w:rPr>
        <w:t>report.</w:t>
      </w:r>
    </w:p>
    <w:p w14:paraId="64F9DD15" w14:textId="196C0BBF" w:rsidR="009A1ED9" w:rsidRDefault="009A1ED9" w:rsidP="009A1ED9">
      <w:pPr>
        <w:rPr>
          <w:lang w:val="en-CA"/>
        </w:rPr>
      </w:pPr>
    </w:p>
    <w:p w14:paraId="610B5F6C" w14:textId="4AEEF50D" w:rsidR="00641785" w:rsidRDefault="00641785" w:rsidP="009A1ED9">
      <w:pPr>
        <w:rPr>
          <w:lang w:val="en-CA"/>
        </w:rPr>
      </w:pPr>
      <w:r>
        <w:rPr>
          <w:lang w:val="en-CA"/>
        </w:rPr>
        <w:t>082-20/07</w:t>
      </w:r>
      <w:r>
        <w:rPr>
          <w:lang w:val="en-CA"/>
        </w:rPr>
        <w:tab/>
      </w:r>
      <w:r w:rsidRPr="00641785">
        <w:rPr>
          <w:i/>
          <w:iCs/>
          <w:u w:val="single"/>
          <w:lang w:val="en-CA"/>
        </w:rPr>
        <w:t>Public attendance to Council meetings</w:t>
      </w:r>
    </w:p>
    <w:p w14:paraId="4C3BCAB7" w14:textId="0B3AA022" w:rsidR="00641785" w:rsidRDefault="00641785" w:rsidP="00641785">
      <w:pPr>
        <w:ind w:left="1440"/>
        <w:rPr>
          <w:lang w:val="en-CA"/>
        </w:rPr>
      </w:pPr>
      <w:r>
        <w:rPr>
          <w:lang w:val="en-CA"/>
        </w:rPr>
        <w:t>Moved by Chrissy Ann Payne that the Council meetings remain closed to the public, due to the current pandemic situation, until further notice.</w:t>
      </w:r>
    </w:p>
    <w:p w14:paraId="20AF96D8" w14:textId="2BD813DC" w:rsidR="00641785" w:rsidRDefault="00641785" w:rsidP="00641785">
      <w:pPr>
        <w:ind w:firstLine="720"/>
        <w:jc w:val="center"/>
        <w:rPr>
          <w:lang w:val="en-CA"/>
        </w:rPr>
      </w:pPr>
      <w:r>
        <w:rPr>
          <w:lang w:val="en-CA"/>
        </w:rPr>
        <w:t>Adopted</w:t>
      </w:r>
    </w:p>
    <w:p w14:paraId="1B7EA37C" w14:textId="6452873D" w:rsidR="00641785" w:rsidRDefault="00641785" w:rsidP="00641785">
      <w:pPr>
        <w:rPr>
          <w:lang w:val="en-CA"/>
        </w:rPr>
      </w:pPr>
    </w:p>
    <w:p w14:paraId="4D1B1C08" w14:textId="2508FC37" w:rsidR="00641785" w:rsidRDefault="00641785" w:rsidP="00641785">
      <w:pPr>
        <w:rPr>
          <w:lang w:val="en-CA"/>
        </w:rPr>
      </w:pPr>
      <w:r>
        <w:rPr>
          <w:lang w:val="en-CA"/>
        </w:rPr>
        <w:t>083-20/07</w:t>
      </w:r>
      <w:r>
        <w:rPr>
          <w:lang w:val="en-CA"/>
        </w:rPr>
        <w:tab/>
      </w:r>
      <w:r w:rsidRPr="00641785">
        <w:rPr>
          <w:i/>
          <w:iCs/>
          <w:u w:val="single"/>
          <w:lang w:val="en-CA"/>
        </w:rPr>
        <w:t>LED streetlights</w:t>
      </w:r>
    </w:p>
    <w:p w14:paraId="64C0A085" w14:textId="29BB661E" w:rsidR="00641785" w:rsidRDefault="00641785" w:rsidP="00641785">
      <w:pPr>
        <w:ind w:left="1440"/>
        <w:jc w:val="both"/>
        <w:rPr>
          <w:lang w:val="en-CA"/>
        </w:rPr>
      </w:pPr>
      <w:r>
        <w:rPr>
          <w:lang w:val="en-CA"/>
        </w:rPr>
        <w:t>Moved by Jacques Fleury to proceed to requests for tender, by invitation, for the upgrades of the streetlights to a LED system.</w:t>
      </w:r>
    </w:p>
    <w:p w14:paraId="1549459F" w14:textId="4D8066D9" w:rsidR="00641785" w:rsidRDefault="00641785" w:rsidP="00641785">
      <w:pPr>
        <w:ind w:left="1440"/>
        <w:jc w:val="center"/>
        <w:rPr>
          <w:lang w:val="en-CA"/>
        </w:rPr>
      </w:pPr>
      <w:r>
        <w:rPr>
          <w:lang w:val="en-CA"/>
        </w:rPr>
        <w:t>Adopted</w:t>
      </w:r>
    </w:p>
    <w:p w14:paraId="51F68433" w14:textId="793A6B8B" w:rsidR="00641785" w:rsidRDefault="00641785" w:rsidP="00641785">
      <w:pPr>
        <w:rPr>
          <w:lang w:val="en-CA"/>
        </w:rPr>
      </w:pPr>
    </w:p>
    <w:p w14:paraId="513CBD97" w14:textId="70AB3934" w:rsidR="00641785" w:rsidRDefault="00641785" w:rsidP="00641785">
      <w:pPr>
        <w:rPr>
          <w:lang w:val="en-CA"/>
        </w:rPr>
      </w:pPr>
      <w:r>
        <w:rPr>
          <w:lang w:val="en-CA"/>
        </w:rPr>
        <w:t>084-20/07</w:t>
      </w:r>
      <w:r>
        <w:rPr>
          <w:lang w:val="en-CA"/>
        </w:rPr>
        <w:tab/>
      </w:r>
      <w:r w:rsidRPr="00641785">
        <w:rPr>
          <w:i/>
          <w:iCs/>
          <w:u w:val="single"/>
          <w:lang w:val="en-CA"/>
        </w:rPr>
        <w:t>Appraisal of museum</w:t>
      </w:r>
    </w:p>
    <w:p w14:paraId="1A244DFC" w14:textId="7FC0EF5D" w:rsidR="00641785" w:rsidRDefault="00641785" w:rsidP="00641785">
      <w:pPr>
        <w:ind w:left="1440"/>
        <w:jc w:val="both"/>
        <w:rPr>
          <w:lang w:val="en-CA"/>
        </w:rPr>
      </w:pPr>
      <w:r>
        <w:rPr>
          <w:lang w:val="en-CA"/>
        </w:rPr>
        <w:t>Moved by Louis Schryer to decline the request for a formal appraisal of the museum building, as requested by the municipal insurance MMQ.</w:t>
      </w:r>
    </w:p>
    <w:p w14:paraId="27ABB2CE" w14:textId="7FD02F15" w:rsidR="00641785" w:rsidRDefault="00641785" w:rsidP="00641785">
      <w:pPr>
        <w:ind w:left="1440"/>
        <w:jc w:val="center"/>
        <w:rPr>
          <w:lang w:val="en-CA"/>
        </w:rPr>
      </w:pPr>
      <w:r>
        <w:rPr>
          <w:lang w:val="en-CA"/>
        </w:rPr>
        <w:t>Adopted</w:t>
      </w:r>
    </w:p>
    <w:p w14:paraId="5E9A0061" w14:textId="73BE7467" w:rsidR="00641785" w:rsidRDefault="00641785" w:rsidP="00641785">
      <w:pPr>
        <w:rPr>
          <w:lang w:val="en-CA"/>
        </w:rPr>
      </w:pPr>
    </w:p>
    <w:p w14:paraId="270E2B1B" w14:textId="77777777" w:rsidR="00527628" w:rsidRPr="0038475F" w:rsidRDefault="00527628" w:rsidP="00DC5281">
      <w:pPr>
        <w:ind w:left="1440"/>
      </w:pPr>
    </w:p>
    <w:p w14:paraId="659867A6" w14:textId="77777777" w:rsidR="00252634" w:rsidRDefault="00F72BA3" w:rsidP="00393B49">
      <w:pPr>
        <w:spacing w:after="120"/>
        <w:ind w:firstLine="1440"/>
        <w:rPr>
          <w:lang w:val="en-GB"/>
        </w:rPr>
      </w:pPr>
      <w:r>
        <w:rPr>
          <w:b/>
          <w:bCs/>
          <w:i/>
          <w:iCs/>
          <w:u w:val="single"/>
          <w:lang w:val="en-GB"/>
        </w:rPr>
        <w:t xml:space="preserve">Leisure, </w:t>
      </w:r>
      <w:r w:rsidR="00252634">
        <w:rPr>
          <w:b/>
          <w:bCs/>
          <w:i/>
          <w:iCs/>
          <w:u w:val="single"/>
          <w:lang w:val="en-GB"/>
        </w:rPr>
        <w:t>Recreation</w:t>
      </w:r>
      <w:r>
        <w:rPr>
          <w:b/>
          <w:bCs/>
          <w:i/>
          <w:iCs/>
          <w:u w:val="single"/>
          <w:lang w:val="en-GB"/>
        </w:rPr>
        <w:t xml:space="preserve">, </w:t>
      </w:r>
      <w:r w:rsidR="00252634">
        <w:rPr>
          <w:b/>
          <w:bCs/>
          <w:i/>
          <w:iCs/>
          <w:u w:val="single"/>
          <w:lang w:val="en-GB"/>
        </w:rPr>
        <w:t>Tourism</w:t>
      </w:r>
      <w:r w:rsidR="00745DCE">
        <w:rPr>
          <w:b/>
          <w:bCs/>
          <w:i/>
          <w:iCs/>
          <w:u w:val="single"/>
          <w:lang w:val="en-GB"/>
        </w:rPr>
        <w:t xml:space="preserve"> &amp; Marketing</w:t>
      </w:r>
    </w:p>
    <w:p w14:paraId="22CD3807" w14:textId="6555F5BE" w:rsidR="00567AA0" w:rsidRDefault="003F1C8D" w:rsidP="00CE04DB">
      <w:pPr>
        <w:ind w:left="1440"/>
        <w:jc w:val="both"/>
        <w:rPr>
          <w:lang w:val="en-GB"/>
        </w:rPr>
      </w:pPr>
      <w:r>
        <w:rPr>
          <w:lang w:val="en-GB"/>
        </w:rPr>
        <w:t>Councillor P</w:t>
      </w:r>
      <w:r w:rsidR="00F72BA3">
        <w:rPr>
          <w:lang w:val="en-GB"/>
        </w:rPr>
        <w:t xml:space="preserve">ayne, </w:t>
      </w:r>
      <w:r>
        <w:rPr>
          <w:lang w:val="en-GB"/>
        </w:rPr>
        <w:t xml:space="preserve">Chair of the </w:t>
      </w:r>
      <w:r w:rsidR="00F72BA3">
        <w:rPr>
          <w:lang w:val="en-GB"/>
        </w:rPr>
        <w:t xml:space="preserve">Leisure, </w:t>
      </w:r>
      <w:r>
        <w:rPr>
          <w:lang w:val="en-GB"/>
        </w:rPr>
        <w:t>Recreation, Tourism &amp; Marketing committee,</w:t>
      </w:r>
      <w:r w:rsidR="00641785">
        <w:rPr>
          <w:lang w:val="en-GB"/>
        </w:rPr>
        <w:t xml:space="preserve"> </w:t>
      </w:r>
      <w:r w:rsidR="009A1ED9">
        <w:rPr>
          <w:lang w:val="en-GB"/>
        </w:rPr>
        <w:t xml:space="preserve">gives </w:t>
      </w:r>
      <w:r w:rsidR="00641785">
        <w:rPr>
          <w:lang w:val="en-GB"/>
        </w:rPr>
        <w:t>a</w:t>
      </w:r>
      <w:r w:rsidR="00346597">
        <w:rPr>
          <w:lang w:val="en-GB"/>
        </w:rPr>
        <w:t xml:space="preserve"> report</w:t>
      </w:r>
      <w:r>
        <w:rPr>
          <w:lang w:val="en-GB"/>
        </w:rPr>
        <w:t>.</w:t>
      </w:r>
    </w:p>
    <w:p w14:paraId="2DC16BEA" w14:textId="77777777" w:rsidR="00641785" w:rsidRDefault="00641785" w:rsidP="00CE04DB">
      <w:pPr>
        <w:ind w:left="1440"/>
        <w:jc w:val="both"/>
        <w:rPr>
          <w:lang w:val="en-GB"/>
        </w:rPr>
      </w:pPr>
    </w:p>
    <w:p w14:paraId="35EB2D86" w14:textId="5B80A554" w:rsidR="009A1ED9" w:rsidRDefault="00536C14" w:rsidP="009A1ED9">
      <w:pPr>
        <w:jc w:val="both"/>
        <w:rPr>
          <w:lang w:val="en-GB"/>
        </w:rPr>
      </w:pPr>
      <w:r>
        <w:rPr>
          <w:lang w:val="en-GB"/>
        </w:rPr>
        <w:t>0</w:t>
      </w:r>
      <w:r w:rsidR="00641785">
        <w:rPr>
          <w:lang w:val="en-GB"/>
        </w:rPr>
        <w:t>85</w:t>
      </w:r>
      <w:r w:rsidR="009A1ED9">
        <w:rPr>
          <w:lang w:val="en-GB"/>
        </w:rPr>
        <w:t>-20/0</w:t>
      </w:r>
      <w:r w:rsidR="00641785">
        <w:rPr>
          <w:lang w:val="en-GB"/>
        </w:rPr>
        <w:t>7</w:t>
      </w:r>
      <w:r w:rsidR="009A1ED9">
        <w:rPr>
          <w:lang w:val="en-GB"/>
        </w:rPr>
        <w:tab/>
      </w:r>
      <w:r w:rsidR="009A1ED9" w:rsidRPr="009A1ED9">
        <w:rPr>
          <w:i/>
          <w:iCs/>
          <w:u w:val="single"/>
          <w:lang w:val="en-GB"/>
        </w:rPr>
        <w:t>Summer student</w:t>
      </w:r>
    </w:p>
    <w:p w14:paraId="1A3E4460" w14:textId="78190ACF" w:rsidR="009A1ED9" w:rsidRDefault="009A1ED9" w:rsidP="009A1ED9">
      <w:pPr>
        <w:ind w:left="1440"/>
        <w:jc w:val="both"/>
        <w:rPr>
          <w:lang w:val="en-GB"/>
        </w:rPr>
      </w:pPr>
      <w:r>
        <w:rPr>
          <w:lang w:val="en-GB"/>
        </w:rPr>
        <w:t xml:space="preserve">Moved by </w:t>
      </w:r>
      <w:r w:rsidR="00641785">
        <w:rPr>
          <w:lang w:val="en-GB"/>
        </w:rPr>
        <w:t xml:space="preserve">Chrissy Ann Payne to approve the hiring of Jenna Gagnon as museum guide, since the Municipality received the federal student grant funding. </w:t>
      </w:r>
      <w:r>
        <w:rPr>
          <w:lang w:val="en-GB"/>
        </w:rPr>
        <w:t xml:space="preserve"> </w:t>
      </w:r>
    </w:p>
    <w:p w14:paraId="61D1D06B" w14:textId="77777777" w:rsidR="009A1ED9" w:rsidRDefault="009A1ED9" w:rsidP="009A1ED9">
      <w:pPr>
        <w:jc w:val="center"/>
        <w:rPr>
          <w:lang w:val="en-GB"/>
        </w:rPr>
      </w:pPr>
      <w:r>
        <w:rPr>
          <w:lang w:val="en-GB"/>
        </w:rPr>
        <w:t>Adopted</w:t>
      </w:r>
    </w:p>
    <w:p w14:paraId="30AFDFC9" w14:textId="77777777" w:rsidR="00555705" w:rsidRDefault="00252634" w:rsidP="00393B49">
      <w:pPr>
        <w:tabs>
          <w:tab w:val="left" w:pos="-1440"/>
        </w:tabs>
        <w:spacing w:after="120"/>
        <w:ind w:left="2160" w:hanging="720"/>
      </w:pPr>
      <w:r>
        <w:rPr>
          <w:b/>
          <w:bCs/>
        </w:rPr>
        <w:lastRenderedPageBreak/>
        <w:t>8.</w:t>
      </w:r>
      <w:r>
        <w:rPr>
          <w:b/>
          <w:bCs/>
        </w:rPr>
        <w:tab/>
      </w:r>
      <w:r>
        <w:rPr>
          <w:b/>
          <w:bCs/>
          <w:u w:val="single"/>
        </w:rPr>
        <w:t>Questions from the public</w:t>
      </w:r>
    </w:p>
    <w:p w14:paraId="6628DD10" w14:textId="77777777" w:rsidR="008D2079" w:rsidRDefault="00555705" w:rsidP="00393B49">
      <w:pPr>
        <w:tabs>
          <w:tab w:val="left" w:pos="-1440"/>
        </w:tabs>
        <w:spacing w:after="120"/>
        <w:ind w:left="2160" w:hanging="720"/>
      </w:pPr>
      <w:r>
        <w:t>None.</w:t>
      </w:r>
    </w:p>
    <w:p w14:paraId="48B58DBF" w14:textId="77777777" w:rsidR="00B149BA" w:rsidRDefault="00B149BA" w:rsidP="00393B49">
      <w:pPr>
        <w:rPr>
          <w:lang w:val="en-GB"/>
        </w:rPr>
      </w:pPr>
    </w:p>
    <w:p w14:paraId="780BB78B" w14:textId="77777777" w:rsidR="00252634" w:rsidRDefault="00252634" w:rsidP="00393B49">
      <w:pPr>
        <w:tabs>
          <w:tab w:val="left" w:pos="-1440"/>
        </w:tabs>
        <w:spacing w:after="120"/>
        <w:ind w:left="2160" w:hanging="720"/>
        <w:rPr>
          <w:u w:val="single"/>
          <w:lang w:val="en-GB"/>
        </w:rPr>
      </w:pPr>
      <w:r>
        <w:rPr>
          <w:b/>
          <w:bCs/>
          <w:lang w:val="en-GB"/>
        </w:rPr>
        <w:t>9.</w:t>
      </w:r>
      <w:r>
        <w:rPr>
          <w:lang w:val="en-GB"/>
        </w:rPr>
        <w:tab/>
      </w:r>
      <w:r>
        <w:rPr>
          <w:b/>
          <w:bCs/>
          <w:u w:val="single"/>
          <w:lang w:val="en-GB"/>
        </w:rPr>
        <w:t>Presentation of accounts</w:t>
      </w:r>
    </w:p>
    <w:p w14:paraId="748D438F" w14:textId="22778B0B" w:rsidR="00252634" w:rsidRDefault="00536C14" w:rsidP="00393B49">
      <w:pPr>
        <w:ind w:left="1440" w:hanging="1440"/>
        <w:rPr>
          <w:lang w:val="en-GB"/>
        </w:rPr>
      </w:pPr>
      <w:r>
        <w:rPr>
          <w:lang w:val="en-GB"/>
        </w:rPr>
        <w:t>0</w:t>
      </w:r>
      <w:r w:rsidR="00641785">
        <w:rPr>
          <w:lang w:val="en-GB"/>
        </w:rPr>
        <w:t>86</w:t>
      </w:r>
      <w:r w:rsidR="009D603F">
        <w:rPr>
          <w:lang w:val="en-GB"/>
        </w:rPr>
        <w:t>-20/0</w:t>
      </w:r>
      <w:r w:rsidR="00641785">
        <w:rPr>
          <w:lang w:val="en-GB"/>
        </w:rPr>
        <w:t>7</w:t>
      </w:r>
      <w:r w:rsidR="009B0139">
        <w:rPr>
          <w:lang w:val="en-GB"/>
        </w:rPr>
        <w:tab/>
      </w:r>
      <w:r w:rsidR="00252634">
        <w:rPr>
          <w:lang w:val="en-GB"/>
        </w:rPr>
        <w:t xml:space="preserve">Moved by </w:t>
      </w:r>
      <w:r w:rsidR="00641785">
        <w:rPr>
          <w:lang w:val="en-GB"/>
        </w:rPr>
        <w:t>Louis Schryer</w:t>
      </w:r>
      <w:r w:rsidR="005E669B">
        <w:rPr>
          <w:lang w:val="en-GB"/>
        </w:rPr>
        <w:t xml:space="preserve"> </w:t>
      </w:r>
      <w:r w:rsidR="00252634">
        <w:rPr>
          <w:lang w:val="en-GB"/>
        </w:rPr>
        <w:t>that the bills be paid</w:t>
      </w:r>
      <w:r w:rsidR="0037600B">
        <w:rPr>
          <w:lang w:val="en-GB"/>
        </w:rPr>
        <w:t xml:space="preserve"> according to the li</w:t>
      </w:r>
      <w:r w:rsidR="00374207">
        <w:rPr>
          <w:lang w:val="en-GB"/>
        </w:rPr>
        <w:t>st distributed</w:t>
      </w:r>
      <w:r w:rsidR="00CE04DB">
        <w:rPr>
          <w:lang w:val="en-GB"/>
        </w:rPr>
        <w:t>.</w:t>
      </w:r>
    </w:p>
    <w:p w14:paraId="6A65ACB9" w14:textId="77777777" w:rsidR="00252634" w:rsidRDefault="00FB284B" w:rsidP="00393B49">
      <w:pPr>
        <w:ind w:left="3600" w:firstLine="720"/>
        <w:rPr>
          <w:lang w:val="en-GB"/>
        </w:rPr>
      </w:pPr>
      <w:r>
        <w:rPr>
          <w:lang w:val="en-GB"/>
        </w:rPr>
        <w:t>Adopted</w:t>
      </w:r>
    </w:p>
    <w:p w14:paraId="59A02513" w14:textId="77777777" w:rsidR="00CD5022" w:rsidRDefault="00CD5022" w:rsidP="00393B49">
      <w:pPr>
        <w:ind w:firstLine="720"/>
        <w:rPr>
          <w:lang w:val="en-GB"/>
        </w:rPr>
      </w:pPr>
    </w:p>
    <w:p w14:paraId="6FBB2B02" w14:textId="77777777" w:rsidR="00E43C1F" w:rsidRDefault="00E43C1F" w:rsidP="00393B49">
      <w:pPr>
        <w:ind w:firstLine="720"/>
        <w:rPr>
          <w:lang w:val="en-GB"/>
        </w:rPr>
      </w:pPr>
    </w:p>
    <w:p w14:paraId="7A6DD526" w14:textId="77777777" w:rsidR="00252634" w:rsidRDefault="00252634" w:rsidP="00393B49">
      <w:pPr>
        <w:tabs>
          <w:tab w:val="left" w:pos="-1440"/>
        </w:tabs>
        <w:spacing w:after="120"/>
        <w:ind w:left="2160" w:hanging="720"/>
        <w:rPr>
          <w:b/>
          <w:bCs/>
          <w:u w:val="single"/>
          <w:lang w:val="en-GB"/>
        </w:rPr>
      </w:pPr>
      <w:r>
        <w:rPr>
          <w:b/>
          <w:bCs/>
          <w:lang w:val="en-GB"/>
        </w:rPr>
        <w:t>10.</w:t>
      </w:r>
      <w:r>
        <w:rPr>
          <w:lang w:val="en-GB"/>
        </w:rPr>
        <w:tab/>
      </w:r>
      <w:r>
        <w:rPr>
          <w:b/>
          <w:bCs/>
          <w:u w:val="single"/>
          <w:lang w:val="en-GB"/>
        </w:rPr>
        <w:t>Reading of correspondence</w:t>
      </w:r>
    </w:p>
    <w:p w14:paraId="62970285" w14:textId="7ACA285E" w:rsidR="007E5C41" w:rsidRPr="009A1ED9" w:rsidRDefault="00641785" w:rsidP="0038475F">
      <w:pPr>
        <w:tabs>
          <w:tab w:val="left" w:pos="-1440"/>
        </w:tabs>
        <w:ind w:left="1440"/>
        <w:rPr>
          <w:lang w:val="en-GB"/>
        </w:rPr>
      </w:pPr>
      <w:r>
        <w:rPr>
          <w:lang w:val="en-GB"/>
        </w:rPr>
        <w:t xml:space="preserve">- </w:t>
      </w:r>
      <w:r w:rsidRPr="00641785">
        <w:rPr>
          <w:i/>
          <w:iCs/>
          <w:lang w:val="en-GB"/>
        </w:rPr>
        <w:t>Letter confirming the approval of the ‘members road grant’ for an amount of $20,000</w:t>
      </w:r>
    </w:p>
    <w:p w14:paraId="5648A1ED" w14:textId="77777777" w:rsidR="00232686" w:rsidRDefault="00232686" w:rsidP="00FF66E1">
      <w:pPr>
        <w:tabs>
          <w:tab w:val="left" w:pos="-1440"/>
        </w:tabs>
        <w:rPr>
          <w:lang w:val="en-GB"/>
        </w:rPr>
      </w:pPr>
    </w:p>
    <w:p w14:paraId="3B78D35F" w14:textId="77777777" w:rsidR="007E5C41" w:rsidRDefault="007E5C41" w:rsidP="00FF66E1">
      <w:pPr>
        <w:tabs>
          <w:tab w:val="left" w:pos="-1440"/>
        </w:tabs>
        <w:rPr>
          <w:lang w:val="en-GB"/>
        </w:rPr>
      </w:pPr>
    </w:p>
    <w:p w14:paraId="2551A7EC" w14:textId="77777777" w:rsidR="00252634" w:rsidRDefault="00252634" w:rsidP="00393B49">
      <w:pPr>
        <w:tabs>
          <w:tab w:val="left" w:pos="-1440"/>
        </w:tabs>
        <w:spacing w:after="120"/>
        <w:ind w:left="2160" w:hanging="720"/>
        <w:rPr>
          <w:lang w:val="en-GB"/>
        </w:rPr>
      </w:pPr>
      <w:r>
        <w:rPr>
          <w:b/>
          <w:bCs/>
          <w:lang w:val="en-GB"/>
        </w:rPr>
        <w:t>11.</w:t>
      </w:r>
      <w:r>
        <w:rPr>
          <w:lang w:val="en-GB"/>
        </w:rPr>
        <w:tab/>
      </w:r>
      <w:r>
        <w:rPr>
          <w:b/>
          <w:bCs/>
          <w:u w:val="single"/>
          <w:lang w:val="en-GB"/>
        </w:rPr>
        <w:t>Varia</w:t>
      </w:r>
    </w:p>
    <w:p w14:paraId="48A3DC5B" w14:textId="77777777" w:rsidR="0037600B" w:rsidRDefault="0037600B" w:rsidP="00851FB3">
      <w:pPr>
        <w:tabs>
          <w:tab w:val="left" w:pos="-1440"/>
        </w:tabs>
        <w:rPr>
          <w:lang w:val="en-GB"/>
        </w:rPr>
        <w:sectPr w:rsidR="0037600B">
          <w:type w:val="continuous"/>
          <w:pgSz w:w="12240" w:h="20160"/>
          <w:pgMar w:top="2880" w:right="1152" w:bottom="1440" w:left="1425" w:header="2880" w:footer="1440" w:gutter="0"/>
          <w:cols w:space="720"/>
          <w:noEndnote/>
        </w:sectPr>
      </w:pPr>
    </w:p>
    <w:p w14:paraId="06A0A45F" w14:textId="7F6514C4" w:rsidR="009A1ED9" w:rsidRDefault="00641785" w:rsidP="00641785">
      <w:pPr>
        <w:tabs>
          <w:tab w:val="left" w:pos="-1440"/>
        </w:tabs>
        <w:rPr>
          <w:lang w:val="en-GB"/>
        </w:rPr>
      </w:pPr>
      <w:r>
        <w:rPr>
          <w:lang w:val="en-GB"/>
        </w:rPr>
        <w:t>087-20/07</w:t>
      </w:r>
      <w:r>
        <w:rPr>
          <w:lang w:val="en-GB"/>
        </w:rPr>
        <w:tab/>
      </w:r>
      <w:r w:rsidRPr="00641785">
        <w:rPr>
          <w:i/>
          <w:iCs/>
          <w:u w:val="single"/>
          <w:lang w:val="en-GB"/>
        </w:rPr>
        <w:t>Purchase of a Brush</w:t>
      </w:r>
      <w:r w:rsidR="008919CD">
        <w:rPr>
          <w:i/>
          <w:iCs/>
          <w:u w:val="single"/>
          <w:lang w:val="en-GB"/>
        </w:rPr>
        <w:t xml:space="preserve"> cutter</w:t>
      </w:r>
    </w:p>
    <w:p w14:paraId="34906531" w14:textId="65D7C37C" w:rsidR="00641785" w:rsidRDefault="00641785" w:rsidP="00641785">
      <w:pPr>
        <w:tabs>
          <w:tab w:val="left" w:pos="-1440"/>
        </w:tabs>
        <w:ind w:left="1440"/>
        <w:jc w:val="both"/>
        <w:rPr>
          <w:lang w:val="en-GB"/>
        </w:rPr>
      </w:pPr>
      <w:r>
        <w:rPr>
          <w:lang w:val="en-GB"/>
        </w:rPr>
        <w:t xml:space="preserve">Moved by Corey Bissonnette to approve the purchase of a new brush cutter for the </w:t>
      </w:r>
      <w:proofErr w:type="gramStart"/>
      <w:r>
        <w:rPr>
          <w:lang w:val="en-GB"/>
        </w:rPr>
        <w:t>roads</w:t>
      </w:r>
      <w:proofErr w:type="gramEnd"/>
      <w:r>
        <w:rPr>
          <w:lang w:val="en-GB"/>
        </w:rPr>
        <w:t xml:space="preserve"> employees, for a maximum amount of $1,000.</w:t>
      </w:r>
    </w:p>
    <w:p w14:paraId="73184E18" w14:textId="7D179C99" w:rsidR="00641785" w:rsidRDefault="00641785" w:rsidP="00641785">
      <w:pPr>
        <w:tabs>
          <w:tab w:val="left" w:pos="-1440"/>
        </w:tabs>
        <w:jc w:val="center"/>
        <w:rPr>
          <w:lang w:val="en-GB"/>
        </w:rPr>
      </w:pPr>
      <w:r>
        <w:rPr>
          <w:lang w:val="en-GB"/>
        </w:rPr>
        <w:t>Adopted</w:t>
      </w:r>
    </w:p>
    <w:p w14:paraId="0DDF86FB" w14:textId="534A0627" w:rsidR="00641785" w:rsidRDefault="00641785" w:rsidP="00641785">
      <w:pPr>
        <w:tabs>
          <w:tab w:val="left" w:pos="-1440"/>
        </w:tabs>
        <w:rPr>
          <w:lang w:val="en-GB"/>
        </w:rPr>
      </w:pPr>
    </w:p>
    <w:p w14:paraId="59DADE22" w14:textId="3A0DEF5C" w:rsidR="00641785" w:rsidRPr="00641785" w:rsidRDefault="00641785" w:rsidP="00641785">
      <w:pPr>
        <w:tabs>
          <w:tab w:val="left" w:pos="-1440"/>
        </w:tabs>
        <w:rPr>
          <w:i/>
          <w:iCs/>
          <w:u w:val="single"/>
          <w:lang w:val="en-GB"/>
        </w:rPr>
      </w:pPr>
      <w:r>
        <w:rPr>
          <w:lang w:val="en-GB"/>
        </w:rPr>
        <w:tab/>
      </w:r>
      <w:r>
        <w:rPr>
          <w:lang w:val="en-GB"/>
        </w:rPr>
        <w:tab/>
      </w:r>
      <w:r w:rsidRPr="00641785">
        <w:rPr>
          <w:i/>
          <w:iCs/>
          <w:u w:val="single"/>
          <w:lang w:val="en-GB"/>
        </w:rPr>
        <w:t>Cameras – transfer site</w:t>
      </w:r>
    </w:p>
    <w:p w14:paraId="43A46075" w14:textId="1C81DED8" w:rsidR="00641785" w:rsidRDefault="00641785" w:rsidP="00641785">
      <w:pPr>
        <w:tabs>
          <w:tab w:val="left" w:pos="-1440"/>
        </w:tabs>
        <w:ind w:left="1440"/>
        <w:rPr>
          <w:lang w:val="en-GB"/>
        </w:rPr>
      </w:pPr>
      <w:r>
        <w:rPr>
          <w:lang w:val="en-GB"/>
        </w:rPr>
        <w:t>A discussion regarding the possible installation of cameras at the transfer site is had and a decision is referred to the next meeting.</w:t>
      </w:r>
    </w:p>
    <w:p w14:paraId="3D9044A4" w14:textId="77777777" w:rsidR="00641785" w:rsidRDefault="00641785" w:rsidP="00641785">
      <w:pPr>
        <w:tabs>
          <w:tab w:val="left" w:pos="-1440"/>
        </w:tabs>
        <w:rPr>
          <w:lang w:val="en-GB"/>
        </w:rPr>
      </w:pPr>
    </w:p>
    <w:p w14:paraId="6043AF64" w14:textId="77777777" w:rsidR="00641785" w:rsidRDefault="00641785" w:rsidP="00641785">
      <w:pPr>
        <w:tabs>
          <w:tab w:val="left" w:pos="-1440"/>
        </w:tabs>
        <w:spacing w:after="120"/>
        <w:rPr>
          <w:b/>
          <w:bCs/>
          <w:lang w:val="en-GB"/>
        </w:rPr>
      </w:pPr>
    </w:p>
    <w:p w14:paraId="5BCE7FA4" w14:textId="77777777" w:rsidR="003C025E" w:rsidRDefault="00252634" w:rsidP="00567AA0">
      <w:pPr>
        <w:tabs>
          <w:tab w:val="left" w:pos="-1440"/>
        </w:tabs>
        <w:spacing w:after="120"/>
        <w:ind w:left="2160" w:hanging="720"/>
        <w:rPr>
          <w:b/>
          <w:bCs/>
          <w:u w:val="single"/>
          <w:lang w:val="en-GB"/>
        </w:rPr>
      </w:pPr>
      <w:r>
        <w:rPr>
          <w:b/>
          <w:bCs/>
          <w:lang w:val="en-GB"/>
        </w:rPr>
        <w:t>12.</w:t>
      </w:r>
      <w:r>
        <w:rPr>
          <w:b/>
          <w:bCs/>
          <w:lang w:val="en-GB"/>
        </w:rPr>
        <w:tab/>
      </w:r>
      <w:r w:rsidR="006B52CA">
        <w:rPr>
          <w:b/>
          <w:bCs/>
          <w:u w:val="single"/>
          <w:lang w:val="en-GB"/>
        </w:rPr>
        <w:t>In camera session</w:t>
      </w:r>
    </w:p>
    <w:p w14:paraId="1C039A16" w14:textId="77777777" w:rsidR="007E5C41" w:rsidRDefault="0038475F" w:rsidP="00393B49">
      <w:pPr>
        <w:tabs>
          <w:tab w:val="left" w:pos="-1440"/>
        </w:tabs>
        <w:spacing w:after="120"/>
        <w:ind w:left="2160" w:hanging="720"/>
        <w:rPr>
          <w:lang w:val="en-GB"/>
        </w:rPr>
      </w:pPr>
      <w:r w:rsidRPr="0038475F">
        <w:rPr>
          <w:lang w:val="en-GB"/>
        </w:rPr>
        <w:t>Not required.</w:t>
      </w:r>
    </w:p>
    <w:p w14:paraId="513AF9DC" w14:textId="77777777" w:rsidR="00851FB3" w:rsidRDefault="00851FB3" w:rsidP="00393B49">
      <w:pPr>
        <w:tabs>
          <w:tab w:val="left" w:pos="-1440"/>
        </w:tabs>
        <w:spacing w:after="120"/>
        <w:ind w:left="2160" w:hanging="720"/>
        <w:rPr>
          <w:lang w:val="en-GB"/>
        </w:rPr>
      </w:pPr>
    </w:p>
    <w:p w14:paraId="5E904BC8" w14:textId="77777777" w:rsidR="00252634" w:rsidRDefault="00252634" w:rsidP="00393B49">
      <w:pPr>
        <w:tabs>
          <w:tab w:val="left" w:pos="-1440"/>
        </w:tabs>
        <w:spacing w:after="120"/>
        <w:ind w:left="2160" w:hanging="720"/>
        <w:rPr>
          <w:u w:val="single"/>
          <w:lang w:val="en-GB"/>
        </w:rPr>
      </w:pPr>
      <w:r>
        <w:rPr>
          <w:b/>
          <w:bCs/>
          <w:lang w:val="en-GB"/>
        </w:rPr>
        <w:t>13.</w:t>
      </w:r>
      <w:r>
        <w:rPr>
          <w:lang w:val="en-GB"/>
        </w:rPr>
        <w:tab/>
      </w:r>
      <w:r>
        <w:rPr>
          <w:b/>
          <w:bCs/>
          <w:u w:val="single"/>
          <w:lang w:val="en-GB"/>
        </w:rPr>
        <w:t>Date of next meeting</w:t>
      </w:r>
    </w:p>
    <w:p w14:paraId="60B80FD8" w14:textId="60FF97E1" w:rsidR="000276BF" w:rsidRDefault="00536C14" w:rsidP="005E669B">
      <w:pPr>
        <w:ind w:left="1440" w:hanging="1440"/>
        <w:jc w:val="both"/>
        <w:rPr>
          <w:lang w:val="en-GB"/>
        </w:rPr>
      </w:pPr>
      <w:r>
        <w:rPr>
          <w:lang w:val="en-GB"/>
        </w:rPr>
        <w:t>0</w:t>
      </w:r>
      <w:r w:rsidR="00641785">
        <w:rPr>
          <w:lang w:val="en-GB"/>
        </w:rPr>
        <w:t>88</w:t>
      </w:r>
      <w:r w:rsidR="009D603F">
        <w:rPr>
          <w:lang w:val="en-GB"/>
        </w:rPr>
        <w:t>-20/0</w:t>
      </w:r>
      <w:r w:rsidR="00641785">
        <w:rPr>
          <w:lang w:val="en-GB"/>
        </w:rPr>
        <w:t>7</w:t>
      </w:r>
      <w:r w:rsidR="00132F3D">
        <w:rPr>
          <w:lang w:val="en-GB"/>
        </w:rPr>
        <w:tab/>
      </w:r>
      <w:r w:rsidR="00252634">
        <w:rPr>
          <w:lang w:val="en-GB"/>
        </w:rPr>
        <w:t xml:space="preserve">Moved </w:t>
      </w:r>
      <w:r w:rsidR="0089057B">
        <w:rPr>
          <w:lang w:val="en-GB"/>
        </w:rPr>
        <w:t xml:space="preserve">by </w:t>
      </w:r>
      <w:r w:rsidR="00641785">
        <w:rPr>
          <w:lang w:val="en-GB"/>
        </w:rPr>
        <w:t>Chrissy Ann Payne</w:t>
      </w:r>
      <w:r w:rsidR="00C6111D">
        <w:rPr>
          <w:lang w:val="en-GB"/>
        </w:rPr>
        <w:t xml:space="preserve"> </w:t>
      </w:r>
      <w:r w:rsidR="00223697">
        <w:rPr>
          <w:lang w:val="en-GB"/>
        </w:rPr>
        <w:t xml:space="preserve">that </w:t>
      </w:r>
      <w:r w:rsidR="00252634">
        <w:rPr>
          <w:lang w:val="en-GB"/>
        </w:rPr>
        <w:t xml:space="preserve">the next </w:t>
      </w:r>
      <w:r w:rsidR="00651B7B">
        <w:rPr>
          <w:lang w:val="en-GB"/>
        </w:rPr>
        <w:t xml:space="preserve">regular </w:t>
      </w:r>
      <w:r w:rsidR="00252634">
        <w:rPr>
          <w:lang w:val="en-GB"/>
        </w:rPr>
        <w:t xml:space="preserve">Council meeting will be held on </w:t>
      </w:r>
      <w:r w:rsidR="00FC1E94">
        <w:rPr>
          <w:lang w:val="en-GB"/>
        </w:rPr>
        <w:t xml:space="preserve">Monday, </w:t>
      </w:r>
      <w:r w:rsidR="00641785">
        <w:rPr>
          <w:lang w:val="en-GB"/>
        </w:rPr>
        <w:t>August 31</w:t>
      </w:r>
      <w:r w:rsidR="00641785" w:rsidRPr="00641785">
        <w:rPr>
          <w:vertAlign w:val="superscript"/>
          <w:lang w:val="en-GB"/>
        </w:rPr>
        <w:t>st</w:t>
      </w:r>
      <w:r w:rsidR="0038475F">
        <w:rPr>
          <w:lang w:val="en-GB"/>
        </w:rPr>
        <w:t xml:space="preserve">, </w:t>
      </w:r>
      <w:r w:rsidR="00FF66E1">
        <w:rPr>
          <w:lang w:val="en-GB"/>
        </w:rPr>
        <w:t>2020</w:t>
      </w:r>
      <w:r w:rsidR="00567AA0">
        <w:rPr>
          <w:lang w:val="en-GB"/>
        </w:rPr>
        <w:t>.</w:t>
      </w:r>
    </w:p>
    <w:p w14:paraId="1044C9A8" w14:textId="77777777" w:rsidR="00252634" w:rsidRDefault="00FB284B" w:rsidP="00393B49">
      <w:pPr>
        <w:ind w:left="3600" w:firstLine="720"/>
        <w:rPr>
          <w:lang w:val="en-GB"/>
        </w:rPr>
      </w:pPr>
      <w:r>
        <w:rPr>
          <w:lang w:val="en-GB"/>
        </w:rPr>
        <w:t>Adopted</w:t>
      </w:r>
    </w:p>
    <w:p w14:paraId="39F8F2FF" w14:textId="77777777" w:rsidR="00484773" w:rsidRDefault="00484773" w:rsidP="00484773">
      <w:pPr>
        <w:rPr>
          <w:lang w:val="en-GB"/>
        </w:rPr>
      </w:pPr>
    </w:p>
    <w:p w14:paraId="1E8EE69F" w14:textId="77777777" w:rsidR="00484773" w:rsidRDefault="00484773" w:rsidP="00484773">
      <w:pPr>
        <w:rPr>
          <w:lang w:val="en-GB"/>
        </w:rPr>
      </w:pPr>
    </w:p>
    <w:p w14:paraId="6B322E43" w14:textId="77777777" w:rsidR="00252634" w:rsidRDefault="004B5C22" w:rsidP="00447D97">
      <w:pPr>
        <w:rPr>
          <w:u w:val="single"/>
          <w:lang w:val="en-GB"/>
        </w:rPr>
      </w:pPr>
      <w:r>
        <w:rPr>
          <w:lang w:val="en-GB"/>
        </w:rPr>
        <w:t xml:space="preserve">  </w:t>
      </w:r>
      <w:r w:rsidR="000276BF">
        <w:rPr>
          <w:lang w:val="en-GB"/>
        </w:rPr>
        <w:t xml:space="preserve">            </w:t>
      </w:r>
      <w:r w:rsidR="00252634">
        <w:rPr>
          <w:b/>
          <w:bCs/>
          <w:lang w:val="en-GB"/>
        </w:rPr>
        <w:t>14.</w:t>
      </w:r>
      <w:r w:rsidR="00252634">
        <w:rPr>
          <w:lang w:val="en-GB"/>
        </w:rPr>
        <w:tab/>
      </w:r>
      <w:r w:rsidR="00252634">
        <w:rPr>
          <w:b/>
          <w:bCs/>
          <w:u w:val="single"/>
          <w:lang w:val="en-GB"/>
        </w:rPr>
        <w:t>Closing of meeting</w:t>
      </w:r>
    </w:p>
    <w:p w14:paraId="7F25ABA2" w14:textId="77777777" w:rsidR="00447D97" w:rsidRDefault="00447D97" w:rsidP="00393B49">
      <w:pPr>
        <w:rPr>
          <w:lang w:val="en-GB"/>
        </w:rPr>
      </w:pPr>
    </w:p>
    <w:p w14:paraId="63366A3F" w14:textId="0838198D" w:rsidR="00252634" w:rsidRDefault="00536C14" w:rsidP="00393B49">
      <w:pPr>
        <w:rPr>
          <w:lang w:val="en-GB"/>
        </w:rPr>
      </w:pPr>
      <w:r>
        <w:rPr>
          <w:lang w:val="en-GB"/>
        </w:rPr>
        <w:t>0</w:t>
      </w:r>
      <w:r w:rsidR="00641785">
        <w:rPr>
          <w:lang w:val="en-GB"/>
        </w:rPr>
        <w:t>89</w:t>
      </w:r>
      <w:r w:rsidR="009D603F">
        <w:rPr>
          <w:lang w:val="en-GB"/>
        </w:rPr>
        <w:t>-20/0</w:t>
      </w:r>
      <w:r w:rsidR="00641785">
        <w:rPr>
          <w:lang w:val="en-GB"/>
        </w:rPr>
        <w:t>7</w:t>
      </w:r>
      <w:r w:rsidR="009B0139">
        <w:rPr>
          <w:lang w:val="en-GB"/>
        </w:rPr>
        <w:tab/>
      </w:r>
      <w:r w:rsidR="00252634">
        <w:rPr>
          <w:lang w:val="en-GB"/>
        </w:rPr>
        <w:t xml:space="preserve">Moved by </w:t>
      </w:r>
      <w:r w:rsidR="009A1ED9">
        <w:rPr>
          <w:lang w:val="en-GB"/>
        </w:rPr>
        <w:t>Louis Schryer</w:t>
      </w:r>
      <w:r w:rsidR="00252634">
        <w:rPr>
          <w:lang w:val="en-GB"/>
        </w:rPr>
        <w:t xml:space="preserve"> tha</w:t>
      </w:r>
      <w:r w:rsidR="00223697">
        <w:rPr>
          <w:lang w:val="en-GB"/>
        </w:rPr>
        <w:t xml:space="preserve">t the meeting be adjourned </w:t>
      </w:r>
      <w:r w:rsidR="00F764F0">
        <w:rPr>
          <w:lang w:val="en-GB"/>
        </w:rPr>
        <w:t xml:space="preserve">at </w:t>
      </w:r>
      <w:r w:rsidR="00447D97">
        <w:rPr>
          <w:lang w:val="en-GB"/>
        </w:rPr>
        <w:t>7:</w:t>
      </w:r>
      <w:r w:rsidR="00641785">
        <w:rPr>
          <w:lang w:val="en-GB"/>
        </w:rPr>
        <w:t>4</w:t>
      </w:r>
      <w:r w:rsidR="0038475F">
        <w:rPr>
          <w:lang w:val="en-GB"/>
        </w:rPr>
        <w:t>0</w:t>
      </w:r>
      <w:r w:rsidR="0089057B">
        <w:rPr>
          <w:lang w:val="en-GB"/>
        </w:rPr>
        <w:t>pm</w:t>
      </w:r>
      <w:r w:rsidR="00252634">
        <w:rPr>
          <w:lang w:val="en-GB"/>
        </w:rPr>
        <w:t>.</w:t>
      </w:r>
    </w:p>
    <w:p w14:paraId="3996F197" w14:textId="77777777" w:rsidR="00252634" w:rsidRDefault="00FB284B" w:rsidP="00393B49">
      <w:pPr>
        <w:ind w:left="3600" w:firstLine="720"/>
        <w:rPr>
          <w:lang w:val="en-GB"/>
        </w:rPr>
      </w:pPr>
      <w:r>
        <w:rPr>
          <w:lang w:val="en-GB"/>
        </w:rPr>
        <w:t>Adopted</w:t>
      </w:r>
      <w:r w:rsidR="00252634">
        <w:rPr>
          <w:lang w:val="en-GB"/>
        </w:rPr>
        <w:t xml:space="preserve">  </w:t>
      </w:r>
    </w:p>
    <w:p w14:paraId="6EBF0D9C" w14:textId="77777777" w:rsidR="006D4FAF" w:rsidRDefault="006D4FAF" w:rsidP="00393B49">
      <w:pPr>
        <w:rPr>
          <w:lang w:val="en-GB"/>
        </w:rPr>
      </w:pPr>
    </w:p>
    <w:p w14:paraId="327A1F1F" w14:textId="77777777" w:rsidR="006043CC" w:rsidRDefault="006043CC" w:rsidP="00393B49">
      <w:pPr>
        <w:rPr>
          <w:lang w:val="en-GB"/>
        </w:rPr>
      </w:pPr>
    </w:p>
    <w:p w14:paraId="1208AF12" w14:textId="77777777" w:rsidR="006D4FAF" w:rsidRDefault="006D4FAF" w:rsidP="00393B49">
      <w:pPr>
        <w:rPr>
          <w:lang w:val="en-GB"/>
        </w:rPr>
      </w:pPr>
    </w:p>
    <w:p w14:paraId="723111F7" w14:textId="77777777" w:rsidR="00C754F3" w:rsidRPr="00447DE9" w:rsidRDefault="00C754F3" w:rsidP="00393B49">
      <w:pPr>
        <w:tabs>
          <w:tab w:val="left" w:pos="-1440"/>
        </w:tabs>
        <w:spacing w:after="120"/>
        <w:ind w:left="1440" w:right="288" w:hanging="1440"/>
      </w:pPr>
      <w:r w:rsidRPr="007A5904">
        <w:t xml:space="preserve">     </w:t>
      </w:r>
      <w:r w:rsidRPr="007A5904">
        <w:tab/>
      </w:r>
      <w:r w:rsidR="00B92402">
        <w:t>______________________________</w:t>
      </w:r>
      <w:r w:rsidR="00B92402">
        <w:tab/>
      </w:r>
      <w:r>
        <w:t>________________________</w:t>
      </w:r>
      <w:r w:rsidRPr="00447DE9">
        <w:rPr>
          <w:u w:val="single"/>
        </w:rPr>
        <w:t xml:space="preserve">                                                                                                                             </w:t>
      </w:r>
      <w:r w:rsidRPr="00447DE9">
        <w:t xml:space="preserve">          </w:t>
      </w:r>
      <w:r w:rsidRPr="00447DE9">
        <w:rPr>
          <w:u w:val="single"/>
        </w:rPr>
        <w:t xml:space="preserve">                                                            </w:t>
      </w:r>
      <w:r w:rsidR="009060A9">
        <w:t>Director General</w:t>
      </w:r>
      <w:r w:rsidR="00CE04DB">
        <w:t xml:space="preserve"> /</w:t>
      </w:r>
      <w:r w:rsidR="009060A9">
        <w:t xml:space="preserve"> Sec</w:t>
      </w:r>
      <w:r w:rsidR="00CE04DB">
        <w:t>retary-</w:t>
      </w:r>
      <w:r w:rsidR="009060A9">
        <w:t>Treas</w:t>
      </w:r>
      <w:r w:rsidR="00CE04DB">
        <w:t>urer</w:t>
      </w:r>
      <w:r w:rsidRPr="00447DE9">
        <w:tab/>
      </w:r>
      <w:r>
        <w:t>Mayor</w:t>
      </w:r>
    </w:p>
    <w:p w14:paraId="5F8B150F" w14:textId="77777777" w:rsidR="00C754F3" w:rsidRDefault="00C754F3" w:rsidP="00393B49">
      <w:pPr>
        <w:spacing w:after="120"/>
        <w:ind w:left="708" w:right="288"/>
      </w:pPr>
    </w:p>
    <w:p w14:paraId="75B3C2AD" w14:textId="77777777" w:rsidR="00C754F3" w:rsidRPr="00447DE9" w:rsidRDefault="00C754F3" w:rsidP="00393B49">
      <w:pPr>
        <w:spacing w:after="120"/>
        <w:ind w:left="1416" w:right="288"/>
        <w:rPr>
          <w:i/>
          <w:sz w:val="22"/>
          <w:szCs w:val="22"/>
        </w:rPr>
      </w:pPr>
      <w:r w:rsidRPr="00447DE9">
        <w:rPr>
          <w:sz w:val="20"/>
          <w:szCs w:val="20"/>
        </w:rPr>
        <w:t xml:space="preserve">I, </w:t>
      </w:r>
      <w:r>
        <w:rPr>
          <w:sz w:val="20"/>
          <w:szCs w:val="20"/>
        </w:rPr>
        <w:t>Donald Gagnon</w:t>
      </w:r>
      <w:r w:rsidRPr="00447DE9">
        <w:rPr>
          <w:sz w:val="20"/>
          <w:szCs w:val="20"/>
        </w:rPr>
        <w:t>, Mayor,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0C406C13" w14:textId="77777777" w:rsidR="00C754F3" w:rsidRPr="00447DE9" w:rsidRDefault="00C754F3" w:rsidP="00393B49">
      <w:pPr>
        <w:spacing w:after="120"/>
        <w:ind w:right="288" w:firstLine="708"/>
        <w:rPr>
          <w:i/>
          <w:sz w:val="20"/>
          <w:szCs w:val="20"/>
        </w:rPr>
      </w:pPr>
    </w:p>
    <w:p w14:paraId="1E7EC6E2" w14:textId="77777777" w:rsidR="006D4FAF" w:rsidRPr="006D4FAF" w:rsidRDefault="00C754F3" w:rsidP="00393B49">
      <w:pPr>
        <w:spacing w:after="120"/>
        <w:ind w:left="696" w:right="288" w:firstLine="720"/>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6D4FAF" w:rsidRPr="006D4FAF" w:rsidSect="00252634">
      <w:type w:val="continuous"/>
      <w:pgSz w:w="12240" w:h="20160"/>
      <w:pgMar w:top="2880" w:right="1152" w:bottom="1440" w:left="1425" w:header="288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C35D7F"/>
    <w:multiLevelType w:val="hybridMultilevel"/>
    <w:tmpl w:val="407086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B96394C"/>
    <w:multiLevelType w:val="hybridMultilevel"/>
    <w:tmpl w:val="DE18D6FA"/>
    <w:lvl w:ilvl="0" w:tplc="ECA889CC">
      <w:numFmt w:val="bullet"/>
      <w:lvlText w:val="-"/>
      <w:lvlJc w:val="left"/>
      <w:pPr>
        <w:ind w:left="1800" w:hanging="360"/>
      </w:pPr>
      <w:rPr>
        <w:rFonts w:ascii="Times New Roman" w:eastAsiaTheme="minorEastAsia" w:hAnsi="Times New Roman" w:cs="Times New Roman"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5" w15:restartNumberingAfterBreak="0">
    <w:nsid w:val="10B34ACD"/>
    <w:multiLevelType w:val="hybridMultilevel"/>
    <w:tmpl w:val="7C5C36D8"/>
    <w:lvl w:ilvl="0" w:tplc="80DCDC1A">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B07B7E"/>
    <w:multiLevelType w:val="hybridMultilevel"/>
    <w:tmpl w:val="83E09F2A"/>
    <w:lvl w:ilvl="0" w:tplc="8F6C9340">
      <w:start w:val="5"/>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EB114B7"/>
    <w:multiLevelType w:val="hybridMultilevel"/>
    <w:tmpl w:val="89B6925C"/>
    <w:lvl w:ilvl="0" w:tplc="4C4091C4">
      <w:start w:val="6"/>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9" w15:restartNumberingAfterBreak="0">
    <w:nsid w:val="294F6D23"/>
    <w:multiLevelType w:val="hybridMultilevel"/>
    <w:tmpl w:val="A2E807BA"/>
    <w:lvl w:ilvl="0" w:tplc="1F2A1276">
      <w:start w:val="10"/>
      <w:numFmt w:val="bullet"/>
      <w:lvlText w:val="-"/>
      <w:lvlJc w:val="left"/>
      <w:pPr>
        <w:ind w:left="1800" w:hanging="360"/>
      </w:pPr>
      <w:rPr>
        <w:rFonts w:ascii="Times New Roman" w:eastAsiaTheme="minorEastAsia"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0" w15:restartNumberingAfterBreak="0">
    <w:nsid w:val="2F004B49"/>
    <w:multiLevelType w:val="hybridMultilevel"/>
    <w:tmpl w:val="F9A60D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3BCD6FF9"/>
    <w:multiLevelType w:val="hybridMultilevel"/>
    <w:tmpl w:val="9BE2D8E6"/>
    <w:lvl w:ilvl="0" w:tplc="0A98A280">
      <w:start w:val="7"/>
      <w:numFmt w:val="bullet"/>
      <w:lvlText w:val="-"/>
      <w:lvlJc w:val="left"/>
      <w:pPr>
        <w:ind w:left="1800" w:hanging="360"/>
      </w:pPr>
      <w:rPr>
        <w:rFonts w:ascii="Times New Roman" w:eastAsiaTheme="minorEastAsia" w:hAnsi="Times New Roman" w:cs="Times New Roman" w:hint="default"/>
      </w:rPr>
    </w:lvl>
    <w:lvl w:ilvl="1" w:tplc="0C0C0003">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2" w15:restartNumberingAfterBreak="0">
    <w:nsid w:val="41FB7D67"/>
    <w:multiLevelType w:val="hybridMultilevel"/>
    <w:tmpl w:val="1E04EB0E"/>
    <w:lvl w:ilvl="0" w:tplc="0E8C92B8">
      <w:start w:val="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47B7060"/>
    <w:multiLevelType w:val="hybridMultilevel"/>
    <w:tmpl w:val="6FC439BA"/>
    <w:lvl w:ilvl="0" w:tplc="CA909BEE">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4E9E4AB4"/>
    <w:multiLevelType w:val="hybridMultilevel"/>
    <w:tmpl w:val="20165E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4FEC5852"/>
    <w:multiLevelType w:val="hybridMultilevel"/>
    <w:tmpl w:val="22A0C248"/>
    <w:lvl w:ilvl="0" w:tplc="A37C7BF6">
      <w:start w:val="1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56473958"/>
    <w:multiLevelType w:val="hybridMultilevel"/>
    <w:tmpl w:val="4386EFF0"/>
    <w:lvl w:ilvl="0" w:tplc="8572FF28">
      <w:start w:val="103"/>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582308AC"/>
    <w:multiLevelType w:val="hybridMultilevel"/>
    <w:tmpl w:val="AC8E4C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BA8024B"/>
    <w:multiLevelType w:val="hybridMultilevel"/>
    <w:tmpl w:val="2F84394C"/>
    <w:lvl w:ilvl="0" w:tplc="0CA6AEE6">
      <w:start w:val="5"/>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18A36E2"/>
    <w:multiLevelType w:val="hybridMultilevel"/>
    <w:tmpl w:val="0C28BDCA"/>
    <w:lvl w:ilvl="0" w:tplc="A0BCFBF8">
      <w:start w:val="124"/>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21" w15:restartNumberingAfterBreak="0">
    <w:nsid w:val="7D6C7C82"/>
    <w:multiLevelType w:val="hybridMultilevel"/>
    <w:tmpl w:val="9E9438E0"/>
    <w:lvl w:ilvl="0" w:tplc="95C88A1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7E9E51FC"/>
    <w:multiLevelType w:val="hybridMultilevel"/>
    <w:tmpl w:val="803A98C8"/>
    <w:lvl w:ilvl="0" w:tplc="07C09CCA">
      <w:start w:val="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4"/>
  </w:num>
  <w:num w:numId="3">
    <w:abstractNumId w:val="8"/>
  </w:num>
  <w:num w:numId="4">
    <w:abstractNumId w:val="9"/>
  </w:num>
  <w:num w:numId="5">
    <w:abstractNumId w:val="3"/>
  </w:num>
  <w:num w:numId="6">
    <w:abstractNumId w:val="7"/>
  </w:num>
  <w:num w:numId="7">
    <w:abstractNumId w:val="5"/>
  </w:num>
  <w:num w:numId="8">
    <w:abstractNumId w:val="18"/>
  </w:num>
  <w:num w:numId="9">
    <w:abstractNumId w:val="13"/>
  </w:num>
  <w:num w:numId="10">
    <w:abstractNumId w:val="12"/>
  </w:num>
  <w:num w:numId="11">
    <w:abstractNumId w:val="20"/>
  </w:num>
  <w:num w:numId="12">
    <w:abstractNumId w:val="16"/>
  </w:num>
  <w:num w:numId="13">
    <w:abstractNumId w:val="22"/>
  </w:num>
  <w:num w:numId="14">
    <w:abstractNumId w:val="6"/>
  </w:num>
  <w:num w:numId="15">
    <w:abstractNumId w:val="21"/>
  </w:num>
  <w:num w:numId="16">
    <w:abstractNumId w:val="14"/>
  </w:num>
  <w:num w:numId="17">
    <w:abstractNumId w:val="19"/>
  </w:num>
  <w:num w:numId="18">
    <w:abstractNumId w:val="10"/>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634"/>
    <w:rsid w:val="00001FAB"/>
    <w:rsid w:val="0001300E"/>
    <w:rsid w:val="00014E58"/>
    <w:rsid w:val="00023F7B"/>
    <w:rsid w:val="000276BF"/>
    <w:rsid w:val="000345CA"/>
    <w:rsid w:val="00040169"/>
    <w:rsid w:val="00052F47"/>
    <w:rsid w:val="00057F39"/>
    <w:rsid w:val="00062843"/>
    <w:rsid w:val="00062E18"/>
    <w:rsid w:val="000672BA"/>
    <w:rsid w:val="000A5165"/>
    <w:rsid w:val="000B2330"/>
    <w:rsid w:val="000C1274"/>
    <w:rsid w:val="000D6B50"/>
    <w:rsid w:val="000E187A"/>
    <w:rsid w:val="000E2744"/>
    <w:rsid w:val="000E5771"/>
    <w:rsid w:val="000F42BB"/>
    <w:rsid w:val="000F48D8"/>
    <w:rsid w:val="000F6EA7"/>
    <w:rsid w:val="000F7470"/>
    <w:rsid w:val="00120565"/>
    <w:rsid w:val="001230D3"/>
    <w:rsid w:val="00130541"/>
    <w:rsid w:val="00130B29"/>
    <w:rsid w:val="00132F3D"/>
    <w:rsid w:val="00134BCA"/>
    <w:rsid w:val="0013653A"/>
    <w:rsid w:val="001503C2"/>
    <w:rsid w:val="00156910"/>
    <w:rsid w:val="00160F26"/>
    <w:rsid w:val="00190BF4"/>
    <w:rsid w:val="00191003"/>
    <w:rsid w:val="001C5AA8"/>
    <w:rsid w:val="001D3305"/>
    <w:rsid w:val="001D3E67"/>
    <w:rsid w:val="001D3FE2"/>
    <w:rsid w:val="001D5E53"/>
    <w:rsid w:val="001D7B96"/>
    <w:rsid w:val="001E2B28"/>
    <w:rsid w:val="001E4D18"/>
    <w:rsid w:val="001F1517"/>
    <w:rsid w:val="001F336A"/>
    <w:rsid w:val="00203B81"/>
    <w:rsid w:val="0020445E"/>
    <w:rsid w:val="0021093D"/>
    <w:rsid w:val="00213294"/>
    <w:rsid w:val="00215B97"/>
    <w:rsid w:val="00223697"/>
    <w:rsid w:val="00226866"/>
    <w:rsid w:val="00231ED8"/>
    <w:rsid w:val="0023229C"/>
    <w:rsid w:val="00232686"/>
    <w:rsid w:val="00235483"/>
    <w:rsid w:val="00252634"/>
    <w:rsid w:val="0026230C"/>
    <w:rsid w:val="00271DE9"/>
    <w:rsid w:val="0027302A"/>
    <w:rsid w:val="00274FC1"/>
    <w:rsid w:val="0028467E"/>
    <w:rsid w:val="0028501C"/>
    <w:rsid w:val="002868AC"/>
    <w:rsid w:val="002B01AB"/>
    <w:rsid w:val="002B0FFD"/>
    <w:rsid w:val="002C7D9A"/>
    <w:rsid w:val="002F1B41"/>
    <w:rsid w:val="00300C5C"/>
    <w:rsid w:val="00301A39"/>
    <w:rsid w:val="00307B8F"/>
    <w:rsid w:val="00313845"/>
    <w:rsid w:val="0032104D"/>
    <w:rsid w:val="003330BF"/>
    <w:rsid w:val="00344F40"/>
    <w:rsid w:val="003457BB"/>
    <w:rsid w:val="00346597"/>
    <w:rsid w:val="00360C38"/>
    <w:rsid w:val="00373E3E"/>
    <w:rsid w:val="00374207"/>
    <w:rsid w:val="0037600B"/>
    <w:rsid w:val="00384548"/>
    <w:rsid w:val="0038475F"/>
    <w:rsid w:val="00393B49"/>
    <w:rsid w:val="003A1C2C"/>
    <w:rsid w:val="003A3E77"/>
    <w:rsid w:val="003B2FB3"/>
    <w:rsid w:val="003B391B"/>
    <w:rsid w:val="003C025E"/>
    <w:rsid w:val="003C435C"/>
    <w:rsid w:val="003C7A03"/>
    <w:rsid w:val="003D17A9"/>
    <w:rsid w:val="003E0E64"/>
    <w:rsid w:val="003E2AB7"/>
    <w:rsid w:val="003E3DF1"/>
    <w:rsid w:val="003E60FD"/>
    <w:rsid w:val="003F1C8D"/>
    <w:rsid w:val="00400C54"/>
    <w:rsid w:val="00404BAB"/>
    <w:rsid w:val="0042162D"/>
    <w:rsid w:val="004243C1"/>
    <w:rsid w:val="00430E76"/>
    <w:rsid w:val="00434B75"/>
    <w:rsid w:val="00435AE2"/>
    <w:rsid w:val="004360BE"/>
    <w:rsid w:val="00442026"/>
    <w:rsid w:val="00445DBC"/>
    <w:rsid w:val="00447D97"/>
    <w:rsid w:val="00454368"/>
    <w:rsid w:val="00454FA0"/>
    <w:rsid w:val="0046071D"/>
    <w:rsid w:val="00460F2C"/>
    <w:rsid w:val="00472333"/>
    <w:rsid w:val="00484773"/>
    <w:rsid w:val="004A47FF"/>
    <w:rsid w:val="004B2257"/>
    <w:rsid w:val="004B5C22"/>
    <w:rsid w:val="004B6A9A"/>
    <w:rsid w:val="004C0B72"/>
    <w:rsid w:val="004C6A07"/>
    <w:rsid w:val="004F10AE"/>
    <w:rsid w:val="004F26A3"/>
    <w:rsid w:val="004F3CB1"/>
    <w:rsid w:val="004F43FB"/>
    <w:rsid w:val="004F4EFD"/>
    <w:rsid w:val="004F61B1"/>
    <w:rsid w:val="004F63C1"/>
    <w:rsid w:val="005034E4"/>
    <w:rsid w:val="00506C35"/>
    <w:rsid w:val="0052399A"/>
    <w:rsid w:val="00527628"/>
    <w:rsid w:val="005319A3"/>
    <w:rsid w:val="005367AC"/>
    <w:rsid w:val="00536C14"/>
    <w:rsid w:val="005402C7"/>
    <w:rsid w:val="00547173"/>
    <w:rsid w:val="00553A95"/>
    <w:rsid w:val="00555705"/>
    <w:rsid w:val="00566492"/>
    <w:rsid w:val="00567AA0"/>
    <w:rsid w:val="0057023A"/>
    <w:rsid w:val="005720DD"/>
    <w:rsid w:val="00575F7E"/>
    <w:rsid w:val="0058459E"/>
    <w:rsid w:val="00592D00"/>
    <w:rsid w:val="0059401D"/>
    <w:rsid w:val="005A7092"/>
    <w:rsid w:val="005C684D"/>
    <w:rsid w:val="005D3D2B"/>
    <w:rsid w:val="005E669B"/>
    <w:rsid w:val="005F36FA"/>
    <w:rsid w:val="006043CC"/>
    <w:rsid w:val="00612FC2"/>
    <w:rsid w:val="00621321"/>
    <w:rsid w:val="00624926"/>
    <w:rsid w:val="00630C54"/>
    <w:rsid w:val="00632F97"/>
    <w:rsid w:val="006342AC"/>
    <w:rsid w:val="00641785"/>
    <w:rsid w:val="00651B7B"/>
    <w:rsid w:val="00653C83"/>
    <w:rsid w:val="0067134D"/>
    <w:rsid w:val="00675649"/>
    <w:rsid w:val="00681E7E"/>
    <w:rsid w:val="00683971"/>
    <w:rsid w:val="00696A71"/>
    <w:rsid w:val="006B52CA"/>
    <w:rsid w:val="006C17E0"/>
    <w:rsid w:val="006C36A6"/>
    <w:rsid w:val="006D3748"/>
    <w:rsid w:val="006D4FAF"/>
    <w:rsid w:val="006D7A46"/>
    <w:rsid w:val="006E0E75"/>
    <w:rsid w:val="006F5E5F"/>
    <w:rsid w:val="00702F5B"/>
    <w:rsid w:val="007232B0"/>
    <w:rsid w:val="00726372"/>
    <w:rsid w:val="007274B2"/>
    <w:rsid w:val="00735379"/>
    <w:rsid w:val="0073732F"/>
    <w:rsid w:val="00740861"/>
    <w:rsid w:val="0074090A"/>
    <w:rsid w:val="00745DCE"/>
    <w:rsid w:val="00751FBA"/>
    <w:rsid w:val="00751FEA"/>
    <w:rsid w:val="00755F0B"/>
    <w:rsid w:val="007569BB"/>
    <w:rsid w:val="0075799F"/>
    <w:rsid w:val="007658FF"/>
    <w:rsid w:val="00781B3B"/>
    <w:rsid w:val="00797521"/>
    <w:rsid w:val="007A2D58"/>
    <w:rsid w:val="007A6C8D"/>
    <w:rsid w:val="007A7472"/>
    <w:rsid w:val="007B5194"/>
    <w:rsid w:val="007C6F96"/>
    <w:rsid w:val="007D43FD"/>
    <w:rsid w:val="007E5C41"/>
    <w:rsid w:val="008005D7"/>
    <w:rsid w:val="00812BEB"/>
    <w:rsid w:val="00831341"/>
    <w:rsid w:val="00833665"/>
    <w:rsid w:val="008339D7"/>
    <w:rsid w:val="00834291"/>
    <w:rsid w:val="00843F97"/>
    <w:rsid w:val="00844666"/>
    <w:rsid w:val="0084539C"/>
    <w:rsid w:val="008456CB"/>
    <w:rsid w:val="00847AD3"/>
    <w:rsid w:val="00851FB3"/>
    <w:rsid w:val="00871ED7"/>
    <w:rsid w:val="0087432D"/>
    <w:rsid w:val="0089057B"/>
    <w:rsid w:val="0089059A"/>
    <w:rsid w:val="008919CD"/>
    <w:rsid w:val="008A4032"/>
    <w:rsid w:val="008A547D"/>
    <w:rsid w:val="008A566C"/>
    <w:rsid w:val="008B0764"/>
    <w:rsid w:val="008B6E80"/>
    <w:rsid w:val="008C05DC"/>
    <w:rsid w:val="008D2079"/>
    <w:rsid w:val="008D20C5"/>
    <w:rsid w:val="008D433D"/>
    <w:rsid w:val="008D6BCC"/>
    <w:rsid w:val="008E1255"/>
    <w:rsid w:val="008E23F7"/>
    <w:rsid w:val="008F05FF"/>
    <w:rsid w:val="009046B0"/>
    <w:rsid w:val="009060A9"/>
    <w:rsid w:val="009067FE"/>
    <w:rsid w:val="00933070"/>
    <w:rsid w:val="0094553D"/>
    <w:rsid w:val="0095266E"/>
    <w:rsid w:val="0097198E"/>
    <w:rsid w:val="00973C70"/>
    <w:rsid w:val="00983466"/>
    <w:rsid w:val="00985C75"/>
    <w:rsid w:val="00996279"/>
    <w:rsid w:val="009A0316"/>
    <w:rsid w:val="009A1ED9"/>
    <w:rsid w:val="009A7D33"/>
    <w:rsid w:val="009B0139"/>
    <w:rsid w:val="009B523A"/>
    <w:rsid w:val="009C2507"/>
    <w:rsid w:val="009C4CD5"/>
    <w:rsid w:val="009C6422"/>
    <w:rsid w:val="009C6455"/>
    <w:rsid w:val="009C6E49"/>
    <w:rsid w:val="009D603F"/>
    <w:rsid w:val="00A0469B"/>
    <w:rsid w:val="00A13131"/>
    <w:rsid w:val="00A14E65"/>
    <w:rsid w:val="00A15A61"/>
    <w:rsid w:val="00A269DC"/>
    <w:rsid w:val="00A36D4D"/>
    <w:rsid w:val="00A3724A"/>
    <w:rsid w:val="00A443D9"/>
    <w:rsid w:val="00A45C8F"/>
    <w:rsid w:val="00A630CE"/>
    <w:rsid w:val="00A77393"/>
    <w:rsid w:val="00A77825"/>
    <w:rsid w:val="00A83B87"/>
    <w:rsid w:val="00A94041"/>
    <w:rsid w:val="00AB3263"/>
    <w:rsid w:val="00AC06F7"/>
    <w:rsid w:val="00AD396D"/>
    <w:rsid w:val="00AD7C40"/>
    <w:rsid w:val="00AF35B5"/>
    <w:rsid w:val="00AF39AD"/>
    <w:rsid w:val="00B04453"/>
    <w:rsid w:val="00B05CFC"/>
    <w:rsid w:val="00B10EA3"/>
    <w:rsid w:val="00B10F35"/>
    <w:rsid w:val="00B149BA"/>
    <w:rsid w:val="00B16007"/>
    <w:rsid w:val="00B168F5"/>
    <w:rsid w:val="00B27481"/>
    <w:rsid w:val="00B335D7"/>
    <w:rsid w:val="00B346A4"/>
    <w:rsid w:val="00B52A02"/>
    <w:rsid w:val="00B61044"/>
    <w:rsid w:val="00B637AF"/>
    <w:rsid w:val="00B63975"/>
    <w:rsid w:val="00B7554A"/>
    <w:rsid w:val="00B805A8"/>
    <w:rsid w:val="00B92402"/>
    <w:rsid w:val="00B930EE"/>
    <w:rsid w:val="00BA4AE4"/>
    <w:rsid w:val="00BC11D6"/>
    <w:rsid w:val="00BD2EFB"/>
    <w:rsid w:val="00BF7188"/>
    <w:rsid w:val="00BF7977"/>
    <w:rsid w:val="00C00B4C"/>
    <w:rsid w:val="00C1418C"/>
    <w:rsid w:val="00C2383B"/>
    <w:rsid w:val="00C31E4E"/>
    <w:rsid w:val="00C33EA3"/>
    <w:rsid w:val="00C425C3"/>
    <w:rsid w:val="00C4513E"/>
    <w:rsid w:val="00C51DE5"/>
    <w:rsid w:val="00C60DEA"/>
    <w:rsid w:val="00C6111D"/>
    <w:rsid w:val="00C66D79"/>
    <w:rsid w:val="00C74C47"/>
    <w:rsid w:val="00C754F3"/>
    <w:rsid w:val="00C815B8"/>
    <w:rsid w:val="00CA0A26"/>
    <w:rsid w:val="00CB2B9D"/>
    <w:rsid w:val="00CC39CC"/>
    <w:rsid w:val="00CC4076"/>
    <w:rsid w:val="00CD1C64"/>
    <w:rsid w:val="00CD5022"/>
    <w:rsid w:val="00CE04DB"/>
    <w:rsid w:val="00CE6CA5"/>
    <w:rsid w:val="00D15891"/>
    <w:rsid w:val="00D17FB2"/>
    <w:rsid w:val="00D20C95"/>
    <w:rsid w:val="00D25658"/>
    <w:rsid w:val="00D45C7D"/>
    <w:rsid w:val="00D45E56"/>
    <w:rsid w:val="00D51E56"/>
    <w:rsid w:val="00D656E5"/>
    <w:rsid w:val="00D85DC0"/>
    <w:rsid w:val="00D90499"/>
    <w:rsid w:val="00DB2A0A"/>
    <w:rsid w:val="00DB3B10"/>
    <w:rsid w:val="00DC5281"/>
    <w:rsid w:val="00DC77DD"/>
    <w:rsid w:val="00DD30BF"/>
    <w:rsid w:val="00DE0E93"/>
    <w:rsid w:val="00DE2382"/>
    <w:rsid w:val="00DE5C81"/>
    <w:rsid w:val="00E01729"/>
    <w:rsid w:val="00E03524"/>
    <w:rsid w:val="00E10B29"/>
    <w:rsid w:val="00E27CBD"/>
    <w:rsid w:val="00E43C1F"/>
    <w:rsid w:val="00E44594"/>
    <w:rsid w:val="00E71CD0"/>
    <w:rsid w:val="00E726D3"/>
    <w:rsid w:val="00E73AB2"/>
    <w:rsid w:val="00E7740B"/>
    <w:rsid w:val="00E8104D"/>
    <w:rsid w:val="00E866A5"/>
    <w:rsid w:val="00E86C2C"/>
    <w:rsid w:val="00E91F15"/>
    <w:rsid w:val="00EB2C61"/>
    <w:rsid w:val="00EC344D"/>
    <w:rsid w:val="00EC5629"/>
    <w:rsid w:val="00ED5660"/>
    <w:rsid w:val="00ED6812"/>
    <w:rsid w:val="00EE1010"/>
    <w:rsid w:val="00EE4DB0"/>
    <w:rsid w:val="00EE55A2"/>
    <w:rsid w:val="00EF011D"/>
    <w:rsid w:val="00EF0ADC"/>
    <w:rsid w:val="00F052CF"/>
    <w:rsid w:val="00F30BC5"/>
    <w:rsid w:val="00F4273F"/>
    <w:rsid w:val="00F44D2A"/>
    <w:rsid w:val="00F44FD1"/>
    <w:rsid w:val="00F46DFA"/>
    <w:rsid w:val="00F50572"/>
    <w:rsid w:val="00F51760"/>
    <w:rsid w:val="00F54F79"/>
    <w:rsid w:val="00F56388"/>
    <w:rsid w:val="00F60806"/>
    <w:rsid w:val="00F72BA3"/>
    <w:rsid w:val="00F75300"/>
    <w:rsid w:val="00F764F0"/>
    <w:rsid w:val="00F76A67"/>
    <w:rsid w:val="00F8505B"/>
    <w:rsid w:val="00F8697D"/>
    <w:rsid w:val="00FB07B0"/>
    <w:rsid w:val="00FB284B"/>
    <w:rsid w:val="00FB6293"/>
    <w:rsid w:val="00FC1E94"/>
    <w:rsid w:val="00FC2289"/>
    <w:rsid w:val="00FD0D1F"/>
    <w:rsid w:val="00FD19A0"/>
    <w:rsid w:val="00FD771A"/>
    <w:rsid w:val="00FE7C57"/>
    <w:rsid w:val="00FF2F16"/>
    <w:rsid w:val="00FF331E"/>
    <w:rsid w:val="00FF66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2E3839"/>
  <w15:docId w15:val="{D449A649-A1B3-4FD6-BB2F-DC1786C9F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81"/>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203B81"/>
  </w:style>
  <w:style w:type="paragraph" w:styleId="ListParagraph">
    <w:name w:val="List Paragraph"/>
    <w:basedOn w:val="Normal"/>
    <w:uiPriority w:val="34"/>
    <w:qFormat/>
    <w:rsid w:val="00C31E4E"/>
    <w:pPr>
      <w:ind w:left="720"/>
      <w:contextualSpacing/>
    </w:pPr>
  </w:style>
  <w:style w:type="paragraph" w:styleId="BalloonText">
    <w:name w:val="Balloon Text"/>
    <w:basedOn w:val="Normal"/>
    <w:link w:val="BalloonTextChar"/>
    <w:uiPriority w:val="99"/>
    <w:semiHidden/>
    <w:unhideWhenUsed/>
    <w:rsid w:val="00E726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D3"/>
    <w:rPr>
      <w:rFonts w:ascii="Segoe UI" w:hAnsi="Segoe UI" w:cs="Segoe UI"/>
      <w:sz w:val="18"/>
      <w:szCs w:val="18"/>
      <w:lang w:val="en-US"/>
    </w:rPr>
  </w:style>
  <w:style w:type="paragraph" w:styleId="BodyText">
    <w:name w:val="Body Text"/>
    <w:basedOn w:val="Normal"/>
    <w:link w:val="BodyTextChar"/>
    <w:semiHidden/>
    <w:rsid w:val="00BC11D6"/>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BC11D6"/>
    <w:rPr>
      <w:rFonts w:ascii="Arial" w:eastAsia="Times New Roman" w:hAnsi="Arial" w:cs="Times New Roman"/>
      <w:b/>
      <w:spacing w:val="-2"/>
      <w:sz w:val="20"/>
      <w:szCs w:val="20"/>
      <w:lang w:eastAsia="fr-FR"/>
    </w:rPr>
  </w:style>
  <w:style w:type="character" w:styleId="Strong">
    <w:name w:val="Strong"/>
    <w:uiPriority w:val="22"/>
    <w:qFormat/>
    <w:rsid w:val="004F3CB1"/>
    <w:rPr>
      <w:b/>
      <w:bCs/>
    </w:rPr>
  </w:style>
  <w:style w:type="paragraph" w:styleId="BodyTextIndent">
    <w:name w:val="Body Text Indent"/>
    <w:basedOn w:val="Normal"/>
    <w:link w:val="BodyTextIndentChar"/>
    <w:uiPriority w:val="99"/>
    <w:semiHidden/>
    <w:unhideWhenUsed/>
    <w:rsid w:val="005E669B"/>
    <w:pPr>
      <w:spacing w:after="120"/>
      <w:ind w:left="360"/>
    </w:pPr>
  </w:style>
  <w:style w:type="character" w:customStyle="1" w:styleId="BodyTextIndentChar">
    <w:name w:val="Body Text Indent Char"/>
    <w:basedOn w:val="DefaultParagraphFont"/>
    <w:link w:val="BodyTextIndent"/>
    <w:uiPriority w:val="99"/>
    <w:semiHidden/>
    <w:rsid w:val="005E669B"/>
    <w:rPr>
      <w:rFonts w:ascii="Times New Roman" w:hAnsi="Times New Roman" w:cs="Times New Roman"/>
      <w:sz w:val="24"/>
      <w:szCs w:val="24"/>
      <w:lang w:val="en-US"/>
    </w:rPr>
  </w:style>
  <w:style w:type="paragraph" w:styleId="NoSpacing">
    <w:name w:val="No Spacing"/>
    <w:uiPriority w:val="1"/>
    <w:qFormat/>
    <w:rsid w:val="00D20C95"/>
    <w:pPr>
      <w:spacing w:after="0" w:line="240" w:lineRule="auto"/>
    </w:pPr>
    <w:rPr>
      <w:rFonts w:ascii="Calibri" w:eastAsia="Calibri" w:hAnsi="Calibri" w:cs="Times New Roman"/>
      <w:lang w:val="en-CA" w:eastAsia="en-US"/>
    </w:rPr>
  </w:style>
  <w:style w:type="paragraph" w:customStyle="1" w:styleId="ListePuce">
    <w:name w:val="Liste Puce"/>
    <w:basedOn w:val="Normal"/>
    <w:link w:val="ListePuceCar"/>
    <w:rsid w:val="00023F7B"/>
    <w:pPr>
      <w:widowControl/>
      <w:numPr>
        <w:numId w:val="1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023F7B"/>
    <w:rPr>
      <w:rFonts w:ascii="Arial" w:eastAsia="Calibri" w:hAnsi="Arial" w:cs="Arial"/>
      <w:lang w:eastAsia="fr-FR"/>
    </w:rPr>
  </w:style>
  <w:style w:type="paragraph" w:customStyle="1" w:styleId="CarCar">
    <w:name w:val="Car Car"/>
    <w:basedOn w:val="Normal"/>
    <w:rsid w:val="00023F7B"/>
    <w:pPr>
      <w:widowControl/>
      <w:autoSpaceDE/>
      <w:autoSpaceDN/>
      <w:adjustRightInd/>
    </w:pPr>
    <w:rPr>
      <w:rFonts w:ascii="Arial" w:eastAsia="Times New Roman" w:hAnsi="Arial" w:cs="Arial"/>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51070">
      <w:bodyDiv w:val="1"/>
      <w:marLeft w:val="0"/>
      <w:marRight w:val="0"/>
      <w:marTop w:val="0"/>
      <w:marBottom w:val="0"/>
      <w:divBdr>
        <w:top w:val="none" w:sz="0" w:space="0" w:color="auto"/>
        <w:left w:val="none" w:sz="0" w:space="0" w:color="auto"/>
        <w:bottom w:val="none" w:sz="0" w:space="0" w:color="auto"/>
        <w:right w:val="none" w:sz="0" w:space="0" w:color="auto"/>
      </w:divBdr>
    </w:div>
    <w:div w:id="149490061">
      <w:bodyDiv w:val="1"/>
      <w:marLeft w:val="0"/>
      <w:marRight w:val="0"/>
      <w:marTop w:val="0"/>
      <w:marBottom w:val="0"/>
      <w:divBdr>
        <w:top w:val="none" w:sz="0" w:space="0" w:color="auto"/>
        <w:left w:val="none" w:sz="0" w:space="0" w:color="auto"/>
        <w:bottom w:val="none" w:sz="0" w:space="0" w:color="auto"/>
        <w:right w:val="none" w:sz="0" w:space="0" w:color="auto"/>
      </w:divBdr>
    </w:div>
    <w:div w:id="178467498">
      <w:bodyDiv w:val="1"/>
      <w:marLeft w:val="0"/>
      <w:marRight w:val="0"/>
      <w:marTop w:val="0"/>
      <w:marBottom w:val="0"/>
      <w:divBdr>
        <w:top w:val="none" w:sz="0" w:space="0" w:color="auto"/>
        <w:left w:val="none" w:sz="0" w:space="0" w:color="auto"/>
        <w:bottom w:val="none" w:sz="0" w:space="0" w:color="auto"/>
        <w:right w:val="none" w:sz="0" w:space="0" w:color="auto"/>
      </w:divBdr>
    </w:div>
    <w:div w:id="178617459">
      <w:bodyDiv w:val="1"/>
      <w:marLeft w:val="0"/>
      <w:marRight w:val="0"/>
      <w:marTop w:val="0"/>
      <w:marBottom w:val="0"/>
      <w:divBdr>
        <w:top w:val="none" w:sz="0" w:space="0" w:color="auto"/>
        <w:left w:val="none" w:sz="0" w:space="0" w:color="auto"/>
        <w:bottom w:val="none" w:sz="0" w:space="0" w:color="auto"/>
        <w:right w:val="none" w:sz="0" w:space="0" w:color="auto"/>
      </w:divBdr>
    </w:div>
    <w:div w:id="299389327">
      <w:bodyDiv w:val="1"/>
      <w:marLeft w:val="0"/>
      <w:marRight w:val="0"/>
      <w:marTop w:val="0"/>
      <w:marBottom w:val="0"/>
      <w:divBdr>
        <w:top w:val="none" w:sz="0" w:space="0" w:color="auto"/>
        <w:left w:val="none" w:sz="0" w:space="0" w:color="auto"/>
        <w:bottom w:val="none" w:sz="0" w:space="0" w:color="auto"/>
        <w:right w:val="none" w:sz="0" w:space="0" w:color="auto"/>
      </w:divBdr>
      <w:divsChild>
        <w:div w:id="855776505">
          <w:marLeft w:val="0"/>
          <w:marRight w:val="0"/>
          <w:marTop w:val="0"/>
          <w:marBottom w:val="0"/>
          <w:divBdr>
            <w:top w:val="none" w:sz="0" w:space="0" w:color="auto"/>
            <w:left w:val="none" w:sz="0" w:space="0" w:color="auto"/>
            <w:bottom w:val="none" w:sz="0" w:space="0" w:color="auto"/>
            <w:right w:val="none" w:sz="0" w:space="0" w:color="auto"/>
          </w:divBdr>
          <w:divsChild>
            <w:div w:id="1013459735">
              <w:marLeft w:val="60"/>
              <w:marRight w:val="0"/>
              <w:marTop w:val="0"/>
              <w:marBottom w:val="0"/>
              <w:divBdr>
                <w:top w:val="none" w:sz="0" w:space="0" w:color="auto"/>
                <w:left w:val="none" w:sz="0" w:space="0" w:color="auto"/>
                <w:bottom w:val="none" w:sz="0" w:space="0" w:color="auto"/>
                <w:right w:val="none" w:sz="0" w:space="0" w:color="auto"/>
              </w:divBdr>
              <w:divsChild>
                <w:div w:id="950210736">
                  <w:marLeft w:val="0"/>
                  <w:marRight w:val="0"/>
                  <w:marTop w:val="0"/>
                  <w:marBottom w:val="0"/>
                  <w:divBdr>
                    <w:top w:val="none" w:sz="0" w:space="0" w:color="auto"/>
                    <w:left w:val="none" w:sz="0" w:space="0" w:color="auto"/>
                    <w:bottom w:val="none" w:sz="0" w:space="0" w:color="auto"/>
                    <w:right w:val="none" w:sz="0" w:space="0" w:color="auto"/>
                  </w:divBdr>
                  <w:divsChild>
                    <w:div w:id="142237404">
                      <w:marLeft w:val="0"/>
                      <w:marRight w:val="0"/>
                      <w:marTop w:val="0"/>
                      <w:marBottom w:val="120"/>
                      <w:divBdr>
                        <w:top w:val="single" w:sz="6" w:space="0" w:color="F5F5F5"/>
                        <w:left w:val="single" w:sz="6" w:space="0" w:color="F5F5F5"/>
                        <w:bottom w:val="single" w:sz="6" w:space="0" w:color="F5F5F5"/>
                        <w:right w:val="single" w:sz="6" w:space="0" w:color="F5F5F5"/>
                      </w:divBdr>
                      <w:divsChild>
                        <w:div w:id="1859003471">
                          <w:marLeft w:val="0"/>
                          <w:marRight w:val="0"/>
                          <w:marTop w:val="0"/>
                          <w:marBottom w:val="0"/>
                          <w:divBdr>
                            <w:top w:val="none" w:sz="0" w:space="0" w:color="auto"/>
                            <w:left w:val="none" w:sz="0" w:space="0" w:color="auto"/>
                            <w:bottom w:val="none" w:sz="0" w:space="0" w:color="auto"/>
                            <w:right w:val="none" w:sz="0" w:space="0" w:color="auto"/>
                          </w:divBdr>
                          <w:divsChild>
                            <w:div w:id="12708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979695">
          <w:marLeft w:val="0"/>
          <w:marRight w:val="0"/>
          <w:marTop w:val="0"/>
          <w:marBottom w:val="0"/>
          <w:divBdr>
            <w:top w:val="none" w:sz="0" w:space="0" w:color="auto"/>
            <w:left w:val="none" w:sz="0" w:space="0" w:color="auto"/>
            <w:bottom w:val="none" w:sz="0" w:space="0" w:color="auto"/>
            <w:right w:val="none" w:sz="0" w:space="0" w:color="auto"/>
          </w:divBdr>
          <w:divsChild>
            <w:div w:id="1454330540">
              <w:marLeft w:val="0"/>
              <w:marRight w:val="60"/>
              <w:marTop w:val="0"/>
              <w:marBottom w:val="0"/>
              <w:divBdr>
                <w:top w:val="none" w:sz="0" w:space="0" w:color="auto"/>
                <w:left w:val="none" w:sz="0" w:space="0" w:color="auto"/>
                <w:bottom w:val="none" w:sz="0" w:space="0" w:color="auto"/>
                <w:right w:val="none" w:sz="0" w:space="0" w:color="auto"/>
              </w:divBdr>
              <w:divsChild>
                <w:div w:id="1608735836">
                  <w:marLeft w:val="0"/>
                  <w:marRight w:val="0"/>
                  <w:marTop w:val="0"/>
                  <w:marBottom w:val="120"/>
                  <w:divBdr>
                    <w:top w:val="single" w:sz="6" w:space="0" w:color="C0C0C0"/>
                    <w:left w:val="single" w:sz="6" w:space="0" w:color="D9D9D9"/>
                    <w:bottom w:val="single" w:sz="6" w:space="0" w:color="D9D9D9"/>
                    <w:right w:val="single" w:sz="6" w:space="0" w:color="D9D9D9"/>
                  </w:divBdr>
                  <w:divsChild>
                    <w:div w:id="158159053">
                      <w:marLeft w:val="0"/>
                      <w:marRight w:val="0"/>
                      <w:marTop w:val="0"/>
                      <w:marBottom w:val="0"/>
                      <w:divBdr>
                        <w:top w:val="none" w:sz="0" w:space="0" w:color="auto"/>
                        <w:left w:val="none" w:sz="0" w:space="0" w:color="auto"/>
                        <w:bottom w:val="none" w:sz="0" w:space="0" w:color="auto"/>
                        <w:right w:val="none" w:sz="0" w:space="0" w:color="auto"/>
                      </w:divBdr>
                    </w:div>
                    <w:div w:id="3971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75058">
      <w:bodyDiv w:val="1"/>
      <w:marLeft w:val="0"/>
      <w:marRight w:val="0"/>
      <w:marTop w:val="0"/>
      <w:marBottom w:val="0"/>
      <w:divBdr>
        <w:top w:val="none" w:sz="0" w:space="0" w:color="auto"/>
        <w:left w:val="none" w:sz="0" w:space="0" w:color="auto"/>
        <w:bottom w:val="none" w:sz="0" w:space="0" w:color="auto"/>
        <w:right w:val="none" w:sz="0" w:space="0" w:color="auto"/>
      </w:divBdr>
    </w:div>
    <w:div w:id="374278090">
      <w:bodyDiv w:val="1"/>
      <w:marLeft w:val="0"/>
      <w:marRight w:val="0"/>
      <w:marTop w:val="0"/>
      <w:marBottom w:val="0"/>
      <w:divBdr>
        <w:top w:val="none" w:sz="0" w:space="0" w:color="auto"/>
        <w:left w:val="none" w:sz="0" w:space="0" w:color="auto"/>
        <w:bottom w:val="none" w:sz="0" w:space="0" w:color="auto"/>
        <w:right w:val="none" w:sz="0" w:space="0" w:color="auto"/>
      </w:divBdr>
    </w:div>
    <w:div w:id="428627380">
      <w:bodyDiv w:val="1"/>
      <w:marLeft w:val="0"/>
      <w:marRight w:val="0"/>
      <w:marTop w:val="0"/>
      <w:marBottom w:val="0"/>
      <w:divBdr>
        <w:top w:val="none" w:sz="0" w:space="0" w:color="auto"/>
        <w:left w:val="none" w:sz="0" w:space="0" w:color="auto"/>
        <w:bottom w:val="none" w:sz="0" w:space="0" w:color="auto"/>
        <w:right w:val="none" w:sz="0" w:space="0" w:color="auto"/>
      </w:divBdr>
    </w:div>
    <w:div w:id="715592207">
      <w:bodyDiv w:val="1"/>
      <w:marLeft w:val="0"/>
      <w:marRight w:val="0"/>
      <w:marTop w:val="0"/>
      <w:marBottom w:val="0"/>
      <w:divBdr>
        <w:top w:val="none" w:sz="0" w:space="0" w:color="auto"/>
        <w:left w:val="none" w:sz="0" w:space="0" w:color="auto"/>
        <w:bottom w:val="none" w:sz="0" w:space="0" w:color="auto"/>
        <w:right w:val="none" w:sz="0" w:space="0" w:color="auto"/>
      </w:divBdr>
    </w:div>
    <w:div w:id="828251926">
      <w:bodyDiv w:val="1"/>
      <w:marLeft w:val="0"/>
      <w:marRight w:val="0"/>
      <w:marTop w:val="0"/>
      <w:marBottom w:val="0"/>
      <w:divBdr>
        <w:top w:val="none" w:sz="0" w:space="0" w:color="auto"/>
        <w:left w:val="none" w:sz="0" w:space="0" w:color="auto"/>
        <w:bottom w:val="none" w:sz="0" w:space="0" w:color="auto"/>
        <w:right w:val="none" w:sz="0" w:space="0" w:color="auto"/>
      </w:divBdr>
    </w:div>
    <w:div w:id="880289727">
      <w:bodyDiv w:val="1"/>
      <w:marLeft w:val="0"/>
      <w:marRight w:val="0"/>
      <w:marTop w:val="0"/>
      <w:marBottom w:val="0"/>
      <w:divBdr>
        <w:top w:val="none" w:sz="0" w:space="0" w:color="auto"/>
        <w:left w:val="none" w:sz="0" w:space="0" w:color="auto"/>
        <w:bottom w:val="none" w:sz="0" w:space="0" w:color="auto"/>
        <w:right w:val="none" w:sz="0" w:space="0" w:color="auto"/>
      </w:divBdr>
    </w:div>
    <w:div w:id="994186118">
      <w:bodyDiv w:val="1"/>
      <w:marLeft w:val="0"/>
      <w:marRight w:val="0"/>
      <w:marTop w:val="0"/>
      <w:marBottom w:val="0"/>
      <w:divBdr>
        <w:top w:val="none" w:sz="0" w:space="0" w:color="auto"/>
        <w:left w:val="none" w:sz="0" w:space="0" w:color="auto"/>
        <w:bottom w:val="none" w:sz="0" w:space="0" w:color="auto"/>
        <w:right w:val="none" w:sz="0" w:space="0" w:color="auto"/>
      </w:divBdr>
    </w:div>
    <w:div w:id="1054088432">
      <w:bodyDiv w:val="1"/>
      <w:marLeft w:val="0"/>
      <w:marRight w:val="0"/>
      <w:marTop w:val="0"/>
      <w:marBottom w:val="0"/>
      <w:divBdr>
        <w:top w:val="none" w:sz="0" w:space="0" w:color="auto"/>
        <w:left w:val="none" w:sz="0" w:space="0" w:color="auto"/>
        <w:bottom w:val="none" w:sz="0" w:space="0" w:color="auto"/>
        <w:right w:val="none" w:sz="0" w:space="0" w:color="auto"/>
      </w:divBdr>
    </w:div>
    <w:div w:id="1071392304">
      <w:bodyDiv w:val="1"/>
      <w:marLeft w:val="0"/>
      <w:marRight w:val="0"/>
      <w:marTop w:val="0"/>
      <w:marBottom w:val="0"/>
      <w:divBdr>
        <w:top w:val="none" w:sz="0" w:space="0" w:color="auto"/>
        <w:left w:val="none" w:sz="0" w:space="0" w:color="auto"/>
        <w:bottom w:val="none" w:sz="0" w:space="0" w:color="auto"/>
        <w:right w:val="none" w:sz="0" w:space="0" w:color="auto"/>
      </w:divBdr>
    </w:div>
    <w:div w:id="1193222733">
      <w:bodyDiv w:val="1"/>
      <w:marLeft w:val="0"/>
      <w:marRight w:val="0"/>
      <w:marTop w:val="0"/>
      <w:marBottom w:val="0"/>
      <w:divBdr>
        <w:top w:val="none" w:sz="0" w:space="0" w:color="auto"/>
        <w:left w:val="none" w:sz="0" w:space="0" w:color="auto"/>
        <w:bottom w:val="none" w:sz="0" w:space="0" w:color="auto"/>
        <w:right w:val="none" w:sz="0" w:space="0" w:color="auto"/>
      </w:divBdr>
    </w:div>
    <w:div w:id="1516531652">
      <w:bodyDiv w:val="1"/>
      <w:marLeft w:val="0"/>
      <w:marRight w:val="0"/>
      <w:marTop w:val="0"/>
      <w:marBottom w:val="0"/>
      <w:divBdr>
        <w:top w:val="none" w:sz="0" w:space="0" w:color="auto"/>
        <w:left w:val="none" w:sz="0" w:space="0" w:color="auto"/>
        <w:bottom w:val="none" w:sz="0" w:space="0" w:color="auto"/>
        <w:right w:val="none" w:sz="0" w:space="0" w:color="auto"/>
      </w:divBdr>
    </w:div>
    <w:div w:id="1533763387">
      <w:bodyDiv w:val="1"/>
      <w:marLeft w:val="0"/>
      <w:marRight w:val="0"/>
      <w:marTop w:val="0"/>
      <w:marBottom w:val="0"/>
      <w:divBdr>
        <w:top w:val="none" w:sz="0" w:space="0" w:color="auto"/>
        <w:left w:val="none" w:sz="0" w:space="0" w:color="auto"/>
        <w:bottom w:val="none" w:sz="0" w:space="0" w:color="auto"/>
        <w:right w:val="none" w:sz="0" w:space="0" w:color="auto"/>
      </w:divBdr>
    </w:div>
    <w:div w:id="1583182185">
      <w:bodyDiv w:val="1"/>
      <w:marLeft w:val="0"/>
      <w:marRight w:val="0"/>
      <w:marTop w:val="0"/>
      <w:marBottom w:val="0"/>
      <w:divBdr>
        <w:top w:val="none" w:sz="0" w:space="0" w:color="auto"/>
        <w:left w:val="none" w:sz="0" w:space="0" w:color="auto"/>
        <w:bottom w:val="none" w:sz="0" w:space="0" w:color="auto"/>
        <w:right w:val="none" w:sz="0" w:space="0" w:color="auto"/>
      </w:divBdr>
    </w:div>
    <w:div w:id="1661930856">
      <w:bodyDiv w:val="1"/>
      <w:marLeft w:val="0"/>
      <w:marRight w:val="0"/>
      <w:marTop w:val="0"/>
      <w:marBottom w:val="0"/>
      <w:divBdr>
        <w:top w:val="none" w:sz="0" w:space="0" w:color="auto"/>
        <w:left w:val="none" w:sz="0" w:space="0" w:color="auto"/>
        <w:bottom w:val="none" w:sz="0" w:space="0" w:color="auto"/>
        <w:right w:val="none" w:sz="0" w:space="0" w:color="auto"/>
      </w:divBdr>
    </w:div>
    <w:div w:id="2070684946">
      <w:bodyDiv w:val="1"/>
      <w:marLeft w:val="0"/>
      <w:marRight w:val="0"/>
      <w:marTop w:val="0"/>
      <w:marBottom w:val="0"/>
      <w:divBdr>
        <w:top w:val="none" w:sz="0" w:space="0" w:color="auto"/>
        <w:left w:val="none" w:sz="0" w:space="0" w:color="auto"/>
        <w:bottom w:val="none" w:sz="0" w:space="0" w:color="auto"/>
        <w:right w:val="none" w:sz="0" w:space="0" w:color="auto"/>
      </w:divBdr>
    </w:div>
    <w:div w:id="21118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31469-D904-48A9-A17C-10A088AC4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740</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Desktop</cp:lastModifiedBy>
  <cp:revision>2</cp:revision>
  <cp:lastPrinted>2020-10-09T14:57:00Z</cp:lastPrinted>
  <dcterms:created xsi:type="dcterms:W3CDTF">2021-03-29T13:52:00Z</dcterms:created>
  <dcterms:modified xsi:type="dcterms:W3CDTF">2021-03-29T13:52:00Z</dcterms:modified>
</cp:coreProperties>
</file>